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1117C" w:rsidRPr="0051117C" w:rsidRDefault="0051117C" w:rsidP="0051117C">
      <w:pPr>
        <w:suppressAutoHyphens w:val="0"/>
        <w:overflowPunct w:val="0"/>
        <w:autoSpaceDE w:val="0"/>
        <w:autoSpaceDN w:val="0"/>
        <w:adjustRightInd w:val="0"/>
        <w:textAlignment w:val="baseline"/>
        <w:rPr>
          <w:sz w:val="20"/>
          <w:szCs w:val="20"/>
          <w:lang w:eastAsia="ru-RU"/>
        </w:rPr>
      </w:pPr>
      <w:r>
        <w:rPr>
          <w:noProof/>
          <w:sz w:val="20"/>
          <w:szCs w:val="20"/>
          <w:lang w:eastAsia="ru-RU"/>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13" name="Text Box 1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17C" w:rsidRPr="001B0DB6" w:rsidRDefault="0051117C" w:rsidP="0051117C">
                              <w:pPr>
                                <w:ind w:right="-148"/>
                                <w:jc w:val="center"/>
                                <w:rPr>
                                  <w:spacing w:val="-4"/>
                                  <w:kern w:val="6"/>
                                  <w:sz w:val="28"/>
                                  <w:szCs w:val="26"/>
                                </w:rPr>
                              </w:pPr>
                              <w:r w:rsidRPr="001B0DB6">
                                <w:rPr>
                                  <w:spacing w:val="-4"/>
                                  <w:kern w:val="6"/>
                                  <w:sz w:val="28"/>
                                  <w:szCs w:val="26"/>
                                </w:rPr>
                                <w:t>ТАТАРСТАН РЕСПУБЛИКАСЫ</w:t>
                              </w:r>
                            </w:p>
                            <w:p w:rsidR="0051117C" w:rsidRPr="001B0DB6" w:rsidRDefault="0051117C" w:rsidP="0051117C">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51117C" w:rsidRPr="0051117C" w:rsidRDefault="0051117C" w:rsidP="0051117C">
                              <w:pPr>
                                <w:ind w:right="-148"/>
                                <w:jc w:val="center"/>
                                <w:rPr>
                                  <w:kern w:val="6"/>
                                  <w:sz w:val="10"/>
                                  <w:szCs w:val="14"/>
                                </w:rPr>
                              </w:pPr>
                            </w:p>
                            <w:p w:rsidR="0051117C" w:rsidRPr="0051117C" w:rsidRDefault="0051117C" w:rsidP="0051117C">
                              <w:pPr>
                                <w:ind w:right="-148"/>
                                <w:jc w:val="center"/>
                                <w:rPr>
                                  <w:kern w:val="2"/>
                                  <w:sz w:val="20"/>
                                  <w:lang w:val="tt-RU"/>
                                </w:rPr>
                              </w:pPr>
                              <w:r w:rsidRPr="0051117C">
                                <w:rPr>
                                  <w:kern w:val="2"/>
                                  <w:sz w:val="20"/>
                                </w:rPr>
                                <w:t xml:space="preserve">Кремль </w:t>
                              </w:r>
                              <w:proofErr w:type="spellStart"/>
                              <w:r w:rsidRPr="0051117C">
                                <w:rPr>
                                  <w:kern w:val="2"/>
                                  <w:sz w:val="20"/>
                                </w:rPr>
                                <w:t>ур</w:t>
                              </w:r>
                              <w:proofErr w:type="spellEnd"/>
                              <w:r w:rsidRPr="0051117C">
                                <w:rPr>
                                  <w:kern w:val="2"/>
                                  <w:sz w:val="20"/>
                                </w:rPr>
                                <w:t xml:space="preserve">., 9 </w:t>
                              </w:r>
                              <w:proofErr w:type="spellStart"/>
                              <w:r w:rsidRPr="0051117C">
                                <w:rPr>
                                  <w:kern w:val="2"/>
                                  <w:sz w:val="20"/>
                                </w:rPr>
                                <w:t>нчы</w:t>
                              </w:r>
                              <w:proofErr w:type="spellEnd"/>
                              <w:r w:rsidRPr="0051117C">
                                <w:rPr>
                                  <w:kern w:val="2"/>
                                  <w:sz w:val="20"/>
                                </w:rPr>
                                <w:t xml:space="preserve"> </w:t>
                              </w:r>
                              <w:proofErr w:type="spellStart"/>
                              <w:r w:rsidRPr="0051117C">
                                <w:rPr>
                                  <w:kern w:val="2"/>
                                  <w:sz w:val="20"/>
                                </w:rPr>
                                <w:t>йорт</w:t>
                              </w:r>
                              <w:proofErr w:type="spellEnd"/>
                              <w:r w:rsidRPr="0051117C">
                                <w:rPr>
                                  <w:kern w:val="2"/>
                                  <w:sz w:val="20"/>
                                </w:rPr>
                                <w:t xml:space="preserve">, Казан </w:t>
                              </w:r>
                              <w:r w:rsidRPr="0051117C">
                                <w:rPr>
                                  <w:kern w:val="2"/>
                                  <w:sz w:val="20"/>
                                  <w:lang w:val="be-BY"/>
                                </w:rPr>
                                <w:t>ш</w:t>
                              </w:r>
                              <w:r w:rsidRPr="0051117C">
                                <w:rPr>
                                  <w:kern w:val="2"/>
                                  <w:sz w:val="20"/>
                                  <w:lang w:val="tt-RU"/>
                                </w:rPr>
                                <w:t>әһәре</w:t>
                              </w:r>
                              <w:r w:rsidRPr="0051117C">
                                <w:rPr>
                                  <w:kern w:val="2"/>
                                  <w:sz w:val="20"/>
                                </w:rPr>
                                <w:t>,</w:t>
                              </w:r>
                              <w:r w:rsidRPr="0051117C">
                                <w:rPr>
                                  <w:kern w:val="2"/>
                                  <w:sz w:val="20"/>
                                  <w:lang w:val="tt-RU"/>
                                </w:rPr>
                                <w:t xml:space="preserve"> </w:t>
                              </w:r>
                              <w:r w:rsidRPr="0051117C">
                                <w:rPr>
                                  <w:kern w:val="2"/>
                                  <w:sz w:val="20"/>
                                </w:rPr>
                                <w:t>420</w:t>
                              </w:r>
                              <w:r w:rsidRPr="0051117C">
                                <w:rPr>
                                  <w:kern w:val="2"/>
                                  <w:sz w:val="20"/>
                                  <w:lang w:val="tt-RU"/>
                                </w:rPr>
                                <w:t>111</w:t>
                              </w:r>
                            </w:p>
                          </w:txbxContent>
                        </wps:txbx>
                        <wps:bodyPr rot="0" vert="horz" wrap="square" lIns="91440" tIns="154800" rIns="91440" bIns="45720" anchor="t" anchorCtr="0" upright="1">
                          <a:noAutofit/>
                        </wps:bodyPr>
                      </wps:wsp>
                      <wpg:grpSp>
                        <wpg:cNvPr id="14" name="Group 14"/>
                        <wpg:cNvGrpSpPr>
                          <a:grpSpLocks/>
                        </wpg:cNvGrpSpPr>
                        <wpg:grpSpPr bwMode="auto">
                          <a:xfrm>
                            <a:off x="833" y="954"/>
                            <a:ext cx="5702" cy="1688"/>
                            <a:chOff x="833" y="954"/>
                            <a:chExt cx="5702" cy="1688"/>
                          </a:xfrm>
                        </wpg:grpSpPr>
                        <wps:wsp>
                          <wps:cNvPr id="15" name="Text Box 1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117C" w:rsidRPr="001B0DB6" w:rsidRDefault="0051117C" w:rsidP="0051117C">
                                <w:pPr>
                                  <w:ind w:left="-142" w:right="-103"/>
                                  <w:jc w:val="center"/>
                                  <w:rPr>
                                    <w:spacing w:val="-8"/>
                                    <w:sz w:val="28"/>
                                    <w:szCs w:val="26"/>
                                  </w:rPr>
                                </w:pPr>
                                <w:r w:rsidRPr="001B0DB6">
                                  <w:rPr>
                                    <w:spacing w:val="-8"/>
                                    <w:sz w:val="28"/>
                                    <w:szCs w:val="26"/>
                                  </w:rPr>
                                  <w:t xml:space="preserve">МИНИСТЕРСТВО </w:t>
                                </w:r>
                              </w:p>
                              <w:p w:rsidR="0051117C" w:rsidRPr="001B0DB6" w:rsidRDefault="0051117C" w:rsidP="0051117C">
                                <w:pPr>
                                  <w:ind w:left="-142" w:right="-103"/>
                                  <w:jc w:val="center"/>
                                  <w:rPr>
                                    <w:spacing w:val="-8"/>
                                    <w:sz w:val="28"/>
                                    <w:szCs w:val="26"/>
                                  </w:rPr>
                                </w:pPr>
                                <w:r w:rsidRPr="001B0DB6">
                                  <w:rPr>
                                    <w:spacing w:val="-8"/>
                                    <w:sz w:val="28"/>
                                    <w:szCs w:val="26"/>
                                  </w:rPr>
                                  <w:t>ОБРАЗОВАНИЯ И НАУКИ</w:t>
                                </w:r>
                              </w:p>
                              <w:p w:rsidR="0051117C" w:rsidRPr="001B0DB6" w:rsidRDefault="0051117C" w:rsidP="0051117C">
                                <w:pPr>
                                  <w:ind w:left="-142" w:right="-103"/>
                                  <w:jc w:val="center"/>
                                  <w:rPr>
                                    <w:spacing w:val="-20"/>
                                    <w:sz w:val="28"/>
                                    <w:szCs w:val="26"/>
                                  </w:rPr>
                                </w:pPr>
                                <w:r w:rsidRPr="001B0DB6">
                                  <w:rPr>
                                    <w:spacing w:val="-8"/>
                                    <w:sz w:val="28"/>
                                    <w:szCs w:val="26"/>
                                  </w:rPr>
                                  <w:t>РЕСПУБЛИКИ ТАТАРСТАН</w:t>
                                </w:r>
                              </w:p>
                              <w:p w:rsidR="0051117C" w:rsidRPr="009E6C41" w:rsidRDefault="0051117C" w:rsidP="0051117C">
                                <w:pPr>
                                  <w:ind w:left="-142" w:right="-103"/>
                                  <w:jc w:val="center"/>
                                  <w:rPr>
                                    <w:sz w:val="14"/>
                                    <w:szCs w:val="14"/>
                                  </w:rPr>
                                </w:pPr>
                              </w:p>
                              <w:p w:rsidR="0051117C" w:rsidRPr="0051117C" w:rsidRDefault="0051117C" w:rsidP="0051117C">
                                <w:pPr>
                                  <w:ind w:left="-142" w:right="-103"/>
                                  <w:jc w:val="center"/>
                                  <w:rPr>
                                    <w:sz w:val="20"/>
                                  </w:rPr>
                                </w:pPr>
                                <w:proofErr w:type="spellStart"/>
                                <w:r w:rsidRPr="0051117C">
                                  <w:rPr>
                                    <w:sz w:val="20"/>
                                  </w:rPr>
                                  <w:t>ул</w:t>
                                </w:r>
                                <w:proofErr w:type="gramStart"/>
                                <w:r w:rsidRPr="0051117C">
                                  <w:rPr>
                                    <w:sz w:val="20"/>
                                  </w:rPr>
                                  <w:t>.К</w:t>
                                </w:r>
                                <w:proofErr w:type="gramEnd"/>
                                <w:r w:rsidRPr="0051117C">
                                  <w:rPr>
                                    <w:sz w:val="20"/>
                                  </w:rPr>
                                  <w:t>ремлевская</w:t>
                                </w:r>
                                <w:proofErr w:type="spellEnd"/>
                                <w:r w:rsidRPr="0051117C">
                                  <w:rPr>
                                    <w:sz w:val="20"/>
                                  </w:rPr>
                                  <w:t xml:space="preserve">, д.9, </w:t>
                                </w:r>
                                <w:proofErr w:type="spellStart"/>
                                <w:r w:rsidRPr="0051117C">
                                  <w:rPr>
                                    <w:sz w:val="20"/>
                                  </w:rPr>
                                  <w:t>г.Казань</w:t>
                                </w:r>
                                <w:proofErr w:type="spellEnd"/>
                                <w:r w:rsidRPr="0051117C">
                                  <w:rPr>
                                    <w:sz w:val="20"/>
                                  </w:rPr>
                                  <w:t>, 420111</w:t>
                                </w:r>
                              </w:p>
                              <w:p w:rsidR="0051117C" w:rsidRPr="00F322B5" w:rsidRDefault="0051117C" w:rsidP="0051117C">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16"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2"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">
                <v:shapetype id="_x0000_t202" coordsize="21600,21600" o:spt="202" path="m,l,21600r21600,l21600,xe">
                  <v:stroke joinstyle="miter"/>
                  <v:path gradientshapeok="t" o:connecttype="rect"/>
                </v:shapetype>
                <v:shape id="Text Box 1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b1sAA&#10;AADbAAAADwAAAGRycy9kb3ducmV2LnhtbERPTYvCMBC9C/6HMIKXRdMqrFKNIu7K7lGr4HVsxrbY&#10;TEoTbfffmwXB2zze5yzXnanEgxpXWlYQjyMQxJnVJecKTsfdaA7CeWSNlWVS8EcO1qt+b4mJti0f&#10;6JH6XIQQdgkqKLyvEyldVpBBN7Y1ceCutjHoA2xyqRtsQ7ip5CSKPqXBkkNDgTVtC8pu6d0oOHdz&#10;PfmO7zP++Uirr8sxb+PrXqnhoNssQHjq/Fv8cv/qMH8K/7+E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hb1sAAAADbAAAADwAAAAAAAAAAAAAAAACYAgAAZHJzL2Rvd25y&#10;ZXYueG1sUEsFBgAAAAAEAAQA9QAAAIUDAAAAAA==&#10;" filled="f" stroked="f">
                  <v:textbox inset=",4.3mm">
                    <w:txbxContent>
                      <w:p w:rsidR="0051117C" w:rsidRPr="001B0DB6" w:rsidRDefault="0051117C" w:rsidP="0051117C">
                        <w:pPr>
                          <w:ind w:right="-148"/>
                          <w:jc w:val="center"/>
                          <w:rPr>
                            <w:spacing w:val="-4"/>
                            <w:kern w:val="6"/>
                            <w:sz w:val="28"/>
                            <w:szCs w:val="26"/>
                          </w:rPr>
                        </w:pPr>
                        <w:r w:rsidRPr="001B0DB6">
                          <w:rPr>
                            <w:spacing w:val="-4"/>
                            <w:kern w:val="6"/>
                            <w:sz w:val="28"/>
                            <w:szCs w:val="26"/>
                          </w:rPr>
                          <w:t>ТАТАРСТАН РЕСПУБЛИКАСЫ</w:t>
                        </w:r>
                      </w:p>
                      <w:p w:rsidR="0051117C" w:rsidRPr="001B0DB6" w:rsidRDefault="0051117C" w:rsidP="0051117C">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51117C" w:rsidRPr="0051117C" w:rsidRDefault="0051117C" w:rsidP="0051117C">
                        <w:pPr>
                          <w:ind w:right="-148"/>
                          <w:jc w:val="center"/>
                          <w:rPr>
                            <w:kern w:val="6"/>
                            <w:sz w:val="10"/>
                            <w:szCs w:val="14"/>
                          </w:rPr>
                        </w:pPr>
                      </w:p>
                      <w:p w:rsidR="0051117C" w:rsidRPr="0051117C" w:rsidRDefault="0051117C" w:rsidP="0051117C">
                        <w:pPr>
                          <w:ind w:right="-148"/>
                          <w:jc w:val="center"/>
                          <w:rPr>
                            <w:kern w:val="2"/>
                            <w:sz w:val="20"/>
                            <w:lang w:val="tt-RU"/>
                          </w:rPr>
                        </w:pPr>
                        <w:r w:rsidRPr="0051117C">
                          <w:rPr>
                            <w:kern w:val="2"/>
                            <w:sz w:val="20"/>
                          </w:rPr>
                          <w:t xml:space="preserve">Кремль </w:t>
                        </w:r>
                        <w:proofErr w:type="spellStart"/>
                        <w:r w:rsidRPr="0051117C">
                          <w:rPr>
                            <w:kern w:val="2"/>
                            <w:sz w:val="20"/>
                          </w:rPr>
                          <w:t>ур</w:t>
                        </w:r>
                        <w:proofErr w:type="spellEnd"/>
                        <w:r w:rsidRPr="0051117C">
                          <w:rPr>
                            <w:kern w:val="2"/>
                            <w:sz w:val="20"/>
                          </w:rPr>
                          <w:t xml:space="preserve">., 9 </w:t>
                        </w:r>
                        <w:proofErr w:type="spellStart"/>
                        <w:r w:rsidRPr="0051117C">
                          <w:rPr>
                            <w:kern w:val="2"/>
                            <w:sz w:val="20"/>
                          </w:rPr>
                          <w:t>нчы</w:t>
                        </w:r>
                        <w:proofErr w:type="spellEnd"/>
                        <w:r w:rsidRPr="0051117C">
                          <w:rPr>
                            <w:kern w:val="2"/>
                            <w:sz w:val="20"/>
                          </w:rPr>
                          <w:t xml:space="preserve"> </w:t>
                        </w:r>
                        <w:proofErr w:type="spellStart"/>
                        <w:r w:rsidRPr="0051117C">
                          <w:rPr>
                            <w:kern w:val="2"/>
                            <w:sz w:val="20"/>
                          </w:rPr>
                          <w:t>йорт</w:t>
                        </w:r>
                        <w:proofErr w:type="spellEnd"/>
                        <w:r w:rsidRPr="0051117C">
                          <w:rPr>
                            <w:kern w:val="2"/>
                            <w:sz w:val="20"/>
                          </w:rPr>
                          <w:t xml:space="preserve">, Казан </w:t>
                        </w:r>
                        <w:r w:rsidRPr="0051117C">
                          <w:rPr>
                            <w:kern w:val="2"/>
                            <w:sz w:val="20"/>
                            <w:lang w:val="be-BY"/>
                          </w:rPr>
                          <w:t>ш</w:t>
                        </w:r>
                        <w:r w:rsidRPr="0051117C">
                          <w:rPr>
                            <w:kern w:val="2"/>
                            <w:sz w:val="20"/>
                            <w:lang w:val="tt-RU"/>
                          </w:rPr>
                          <w:t>әһәре</w:t>
                        </w:r>
                        <w:r w:rsidRPr="0051117C">
                          <w:rPr>
                            <w:kern w:val="2"/>
                            <w:sz w:val="20"/>
                          </w:rPr>
                          <w:t>,</w:t>
                        </w:r>
                        <w:r w:rsidRPr="0051117C">
                          <w:rPr>
                            <w:kern w:val="2"/>
                            <w:sz w:val="20"/>
                            <w:lang w:val="tt-RU"/>
                          </w:rPr>
                          <w:t xml:space="preserve"> </w:t>
                        </w:r>
                        <w:r w:rsidRPr="0051117C">
                          <w:rPr>
                            <w:kern w:val="2"/>
                            <w:sz w:val="20"/>
                          </w:rPr>
                          <w:t>420</w:t>
                        </w:r>
                        <w:r w:rsidRPr="0051117C">
                          <w:rPr>
                            <w:kern w:val="2"/>
                            <w:sz w:val="20"/>
                            <w:lang w:val="tt-RU"/>
                          </w:rPr>
                          <w:t>111</w:t>
                        </w:r>
                      </w:p>
                    </w:txbxContent>
                  </v:textbox>
                </v:shape>
                <v:group id="Group 1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Text Box 1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ZomcEA&#10;AADbAAAADwAAAGRycy9kb3ducmV2LnhtbERPS0sDMRC+C/6HMII3m1W0j23TUgRFj31cehs2092l&#10;m8majG323xuh0Nt8fM9ZrJLr1JlCbD0beB4VoIgrb1uuDex3H09TUFGQLXaeycBAEVbL+7sFltZf&#10;eEPnrdQqh3As0UAj0pdax6ohh3Hke+LMHX1wKBmGWtuAlxzuOv1SFGPtsOXc0GBP7w1Vp+2vMzA7&#10;rV9lM1g3lt2QJj/h+/OQDsY8PqT1HJRQkpv46v6yef4b/P+SD9D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maJnBAAAA2wAAAA8AAAAAAAAAAAAAAAAAmAIAAGRycy9kb3du&#10;cmV2LnhtbFBLBQYAAAAABAAEAPUAAACGAwAAAAA=&#10;" stroked="f">
                    <v:textbox inset=",4.3mm">
                      <w:txbxContent>
                        <w:p w:rsidR="0051117C" w:rsidRPr="001B0DB6" w:rsidRDefault="0051117C" w:rsidP="0051117C">
                          <w:pPr>
                            <w:ind w:left="-142" w:right="-103"/>
                            <w:jc w:val="center"/>
                            <w:rPr>
                              <w:spacing w:val="-8"/>
                              <w:sz w:val="28"/>
                              <w:szCs w:val="26"/>
                            </w:rPr>
                          </w:pPr>
                          <w:r w:rsidRPr="001B0DB6">
                            <w:rPr>
                              <w:spacing w:val="-8"/>
                              <w:sz w:val="28"/>
                              <w:szCs w:val="26"/>
                            </w:rPr>
                            <w:t xml:space="preserve">МИНИСТЕРСТВО </w:t>
                          </w:r>
                        </w:p>
                        <w:p w:rsidR="0051117C" w:rsidRPr="001B0DB6" w:rsidRDefault="0051117C" w:rsidP="0051117C">
                          <w:pPr>
                            <w:ind w:left="-142" w:right="-103"/>
                            <w:jc w:val="center"/>
                            <w:rPr>
                              <w:spacing w:val="-8"/>
                              <w:sz w:val="28"/>
                              <w:szCs w:val="26"/>
                            </w:rPr>
                          </w:pPr>
                          <w:r w:rsidRPr="001B0DB6">
                            <w:rPr>
                              <w:spacing w:val="-8"/>
                              <w:sz w:val="28"/>
                              <w:szCs w:val="26"/>
                            </w:rPr>
                            <w:t>ОБРАЗОВАНИЯ И НАУКИ</w:t>
                          </w:r>
                        </w:p>
                        <w:p w:rsidR="0051117C" w:rsidRPr="001B0DB6" w:rsidRDefault="0051117C" w:rsidP="0051117C">
                          <w:pPr>
                            <w:ind w:left="-142" w:right="-103"/>
                            <w:jc w:val="center"/>
                            <w:rPr>
                              <w:spacing w:val="-20"/>
                              <w:sz w:val="28"/>
                              <w:szCs w:val="26"/>
                            </w:rPr>
                          </w:pPr>
                          <w:r w:rsidRPr="001B0DB6">
                            <w:rPr>
                              <w:spacing w:val="-8"/>
                              <w:sz w:val="28"/>
                              <w:szCs w:val="26"/>
                            </w:rPr>
                            <w:t>РЕСПУБЛИКИ ТАТАРСТАН</w:t>
                          </w:r>
                        </w:p>
                        <w:p w:rsidR="0051117C" w:rsidRPr="009E6C41" w:rsidRDefault="0051117C" w:rsidP="0051117C">
                          <w:pPr>
                            <w:ind w:left="-142" w:right="-103"/>
                            <w:jc w:val="center"/>
                            <w:rPr>
                              <w:sz w:val="14"/>
                              <w:szCs w:val="14"/>
                            </w:rPr>
                          </w:pPr>
                        </w:p>
                        <w:p w:rsidR="0051117C" w:rsidRPr="0051117C" w:rsidRDefault="0051117C" w:rsidP="0051117C">
                          <w:pPr>
                            <w:ind w:left="-142" w:right="-103"/>
                            <w:jc w:val="center"/>
                            <w:rPr>
                              <w:sz w:val="20"/>
                            </w:rPr>
                          </w:pPr>
                          <w:proofErr w:type="spellStart"/>
                          <w:r w:rsidRPr="0051117C">
                            <w:rPr>
                              <w:sz w:val="20"/>
                            </w:rPr>
                            <w:t>ул</w:t>
                          </w:r>
                          <w:proofErr w:type="gramStart"/>
                          <w:r w:rsidRPr="0051117C">
                            <w:rPr>
                              <w:sz w:val="20"/>
                            </w:rPr>
                            <w:t>.К</w:t>
                          </w:r>
                          <w:proofErr w:type="gramEnd"/>
                          <w:r w:rsidRPr="0051117C">
                            <w:rPr>
                              <w:sz w:val="20"/>
                            </w:rPr>
                            <w:t>ремлевская</w:t>
                          </w:r>
                          <w:proofErr w:type="spellEnd"/>
                          <w:r w:rsidRPr="0051117C">
                            <w:rPr>
                              <w:sz w:val="20"/>
                            </w:rPr>
                            <w:t xml:space="preserve">, д.9, </w:t>
                          </w:r>
                          <w:proofErr w:type="spellStart"/>
                          <w:r w:rsidRPr="0051117C">
                            <w:rPr>
                              <w:sz w:val="20"/>
                            </w:rPr>
                            <w:t>г.Казань</w:t>
                          </w:r>
                          <w:proofErr w:type="spellEnd"/>
                          <w:r w:rsidRPr="0051117C">
                            <w:rPr>
                              <w:sz w:val="20"/>
                            </w:rPr>
                            <w:t>, 420111</w:t>
                          </w:r>
                        </w:p>
                        <w:p w:rsidR="0051117C" w:rsidRPr="00F322B5" w:rsidRDefault="0051117C" w:rsidP="0051117C">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j2JrBAAAA2wAAAA8AAABkcnMvZG93bnJldi54bWxET99rwjAQfhf2P4Qb+KZph4h0RpGB4Msm&#10;tht7PZuzKWsuJcm0/e+NMNjbfXw/b70dbCeu5EPrWEE+z0AQ10633Cj4rPazFYgQkTV2jknBSAG2&#10;m6fJGgvtbnyiaxkbkUI4FKjAxNgXUobakMUwdz1x4i7OW4wJ+kZqj7cUbjv5kmVLabHl1GCwpzdD&#10;9U/5axV8HLqq/q525+NiNe59Xn6Z8T1Xavo87F5BRBriv/jPfdBp/hIev6QD5O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Oj2JrBAAAA2wAAAA8AAAAAAAAAAAAAAAAAnwIA&#10;AGRycy9kb3ducmV2LnhtbFBLBQYAAAAABAAEAPcAAACNAwAAAAA=&#10;">
                    <v:imagedata r:id="rId10" o:title="" croptop="260f" cropbottom="339f" cropleft="216f" cropright="326f"/>
                    <v:path arrowok="t"/>
                    <o:lock v:ext="edit" aspectratio="f"/>
                  </v:shape>
                </v:group>
              </v:group>
            </w:pict>
          </mc:Fallback>
        </mc:AlternateContent>
      </w:r>
    </w:p>
    <w:p w:rsidR="0051117C" w:rsidRPr="0051117C" w:rsidRDefault="0051117C" w:rsidP="0051117C">
      <w:pPr>
        <w:suppressAutoHyphens w:val="0"/>
        <w:overflowPunct w:val="0"/>
        <w:autoSpaceDE w:val="0"/>
        <w:autoSpaceDN w:val="0"/>
        <w:adjustRightInd w:val="0"/>
        <w:textAlignment w:val="baseline"/>
        <w:rPr>
          <w:sz w:val="20"/>
          <w:szCs w:val="20"/>
          <w:lang w:eastAsia="ru-RU"/>
        </w:rPr>
      </w:pPr>
    </w:p>
    <w:p w:rsidR="0051117C" w:rsidRPr="0051117C" w:rsidRDefault="0051117C" w:rsidP="0051117C">
      <w:pPr>
        <w:suppressAutoHyphens w:val="0"/>
        <w:overflowPunct w:val="0"/>
        <w:autoSpaceDE w:val="0"/>
        <w:autoSpaceDN w:val="0"/>
        <w:adjustRightInd w:val="0"/>
        <w:textAlignment w:val="baseline"/>
        <w:rPr>
          <w:sz w:val="20"/>
          <w:szCs w:val="20"/>
          <w:lang w:eastAsia="ru-RU"/>
        </w:rPr>
      </w:pPr>
    </w:p>
    <w:p w:rsidR="0051117C" w:rsidRPr="0051117C" w:rsidRDefault="0051117C" w:rsidP="0051117C">
      <w:pPr>
        <w:suppressAutoHyphens w:val="0"/>
        <w:overflowPunct w:val="0"/>
        <w:autoSpaceDE w:val="0"/>
        <w:autoSpaceDN w:val="0"/>
        <w:adjustRightInd w:val="0"/>
        <w:textAlignment w:val="baseline"/>
        <w:rPr>
          <w:sz w:val="20"/>
          <w:szCs w:val="20"/>
          <w:lang w:eastAsia="ru-RU"/>
        </w:rPr>
      </w:pPr>
    </w:p>
    <w:p w:rsidR="0051117C" w:rsidRPr="0051117C" w:rsidRDefault="0051117C" w:rsidP="0051117C">
      <w:pPr>
        <w:suppressAutoHyphens w:val="0"/>
        <w:overflowPunct w:val="0"/>
        <w:autoSpaceDE w:val="0"/>
        <w:autoSpaceDN w:val="0"/>
        <w:adjustRightInd w:val="0"/>
        <w:textAlignment w:val="baseline"/>
        <w:rPr>
          <w:sz w:val="20"/>
          <w:szCs w:val="20"/>
          <w:lang w:eastAsia="ru-RU"/>
        </w:rPr>
      </w:pPr>
    </w:p>
    <w:p w:rsidR="0051117C" w:rsidRPr="0051117C" w:rsidRDefault="0051117C" w:rsidP="0051117C">
      <w:pPr>
        <w:suppressAutoHyphens w:val="0"/>
        <w:overflowPunct w:val="0"/>
        <w:autoSpaceDE w:val="0"/>
        <w:autoSpaceDN w:val="0"/>
        <w:adjustRightInd w:val="0"/>
        <w:textAlignment w:val="baseline"/>
        <w:rPr>
          <w:b/>
          <w:bCs/>
          <w:sz w:val="32"/>
          <w:szCs w:val="32"/>
          <w:lang w:eastAsia="ru-RU"/>
        </w:rPr>
      </w:pPr>
    </w:p>
    <w:p w:rsidR="0051117C" w:rsidRPr="0051117C" w:rsidRDefault="0051117C" w:rsidP="0051117C">
      <w:pPr>
        <w:pBdr>
          <w:bottom w:val="single" w:sz="12" w:space="1" w:color="auto"/>
        </w:pBdr>
        <w:suppressAutoHyphens w:val="0"/>
        <w:overflowPunct w:val="0"/>
        <w:autoSpaceDE w:val="0"/>
        <w:autoSpaceDN w:val="0"/>
        <w:adjustRightInd w:val="0"/>
        <w:ind w:right="566"/>
        <w:jc w:val="center"/>
        <w:textAlignment w:val="baseline"/>
        <w:rPr>
          <w:sz w:val="20"/>
          <w:szCs w:val="20"/>
          <w:lang w:val="tt-RU" w:eastAsia="ru-RU"/>
        </w:rPr>
      </w:pPr>
    </w:p>
    <w:p w:rsidR="0051117C" w:rsidRPr="0051117C" w:rsidRDefault="0051117C" w:rsidP="0051117C">
      <w:pPr>
        <w:pBdr>
          <w:bottom w:val="single" w:sz="12" w:space="1" w:color="auto"/>
        </w:pBdr>
        <w:suppressAutoHyphens w:val="0"/>
        <w:overflowPunct w:val="0"/>
        <w:autoSpaceDE w:val="0"/>
        <w:autoSpaceDN w:val="0"/>
        <w:adjustRightInd w:val="0"/>
        <w:ind w:right="566"/>
        <w:jc w:val="center"/>
        <w:textAlignment w:val="baseline"/>
        <w:rPr>
          <w:sz w:val="6"/>
          <w:szCs w:val="6"/>
          <w:lang w:val="tt-RU" w:eastAsia="ru-RU"/>
        </w:rPr>
      </w:pPr>
      <w:r w:rsidRPr="0051117C">
        <w:rPr>
          <w:sz w:val="20"/>
          <w:szCs w:val="20"/>
          <w:lang w:val="tt-RU" w:eastAsia="ru-RU"/>
        </w:rPr>
        <w:t>Тел.: (843) 294-95-90, факс: (843) 292-93-51, e-mail: Minobr.Priemnaya@tatar.ru, сайт: mon.tatarstan.ru</w:t>
      </w:r>
    </w:p>
    <w:p w:rsidR="0051117C" w:rsidRPr="0051117C" w:rsidRDefault="0051117C" w:rsidP="0051117C">
      <w:pPr>
        <w:suppressAutoHyphens w:val="0"/>
        <w:overflowPunct w:val="0"/>
        <w:autoSpaceDE w:val="0"/>
        <w:autoSpaceDN w:val="0"/>
        <w:adjustRightInd w:val="0"/>
        <w:ind w:right="707"/>
        <w:textAlignment w:val="baseline"/>
        <w:rPr>
          <w:b/>
          <w:bCs/>
          <w:sz w:val="14"/>
          <w:szCs w:val="14"/>
          <w:lang w:val="tt-RU" w:eastAsia="ru-RU"/>
        </w:rPr>
      </w:pPr>
    </w:p>
    <w:p w:rsidR="0051117C" w:rsidRPr="0051117C" w:rsidRDefault="0051117C" w:rsidP="0051117C">
      <w:pPr>
        <w:suppressAutoHyphens w:val="0"/>
        <w:overflowPunct w:val="0"/>
        <w:autoSpaceDE w:val="0"/>
        <w:autoSpaceDN w:val="0"/>
        <w:adjustRightInd w:val="0"/>
        <w:textAlignment w:val="baseline"/>
        <w:rPr>
          <w:sz w:val="20"/>
          <w:szCs w:val="20"/>
          <w:lang w:val="tt-RU" w:eastAsia="ru-RU"/>
        </w:rPr>
      </w:pPr>
      <w:r w:rsidRPr="0051117C">
        <w:rPr>
          <w:sz w:val="20"/>
          <w:szCs w:val="20"/>
          <w:lang w:val="tt-RU" w:eastAsia="ru-RU"/>
        </w:rPr>
        <w:t>______________________№_________________</w:t>
      </w:r>
    </w:p>
    <w:p w:rsidR="0051117C" w:rsidRPr="0051117C" w:rsidRDefault="0051117C" w:rsidP="0051117C">
      <w:pPr>
        <w:suppressAutoHyphens w:val="0"/>
        <w:overflowPunct w:val="0"/>
        <w:autoSpaceDE w:val="0"/>
        <w:autoSpaceDN w:val="0"/>
        <w:adjustRightInd w:val="0"/>
        <w:textAlignment w:val="baseline"/>
        <w:rPr>
          <w:sz w:val="4"/>
          <w:szCs w:val="20"/>
          <w:lang w:val="tt-RU" w:eastAsia="ru-RU"/>
        </w:rPr>
      </w:pPr>
    </w:p>
    <w:p w:rsidR="0051117C" w:rsidRPr="0051117C" w:rsidRDefault="0051117C" w:rsidP="0051117C">
      <w:pPr>
        <w:suppressAutoHyphens w:val="0"/>
        <w:overflowPunct w:val="0"/>
        <w:autoSpaceDE w:val="0"/>
        <w:autoSpaceDN w:val="0"/>
        <w:adjustRightInd w:val="0"/>
        <w:textAlignment w:val="baseline"/>
        <w:rPr>
          <w:sz w:val="16"/>
          <w:szCs w:val="20"/>
          <w:lang w:eastAsia="ru-RU"/>
        </w:rPr>
      </w:pPr>
    </w:p>
    <w:p w:rsidR="0051117C" w:rsidRPr="0051117C" w:rsidRDefault="0051117C" w:rsidP="0051117C">
      <w:pPr>
        <w:suppressAutoHyphens w:val="0"/>
        <w:overflowPunct w:val="0"/>
        <w:autoSpaceDE w:val="0"/>
        <w:autoSpaceDN w:val="0"/>
        <w:adjustRightInd w:val="0"/>
        <w:textAlignment w:val="baseline"/>
        <w:rPr>
          <w:sz w:val="20"/>
          <w:szCs w:val="20"/>
          <w:lang w:eastAsia="ru-RU"/>
        </w:rPr>
      </w:pPr>
      <w:r w:rsidRPr="0051117C">
        <w:rPr>
          <w:sz w:val="20"/>
          <w:szCs w:val="20"/>
          <w:lang w:eastAsia="ru-RU"/>
        </w:rPr>
        <w:t>На №_________________от_________________</w:t>
      </w:r>
    </w:p>
    <w:p w:rsidR="0051117C" w:rsidRDefault="0051117C" w:rsidP="00170204">
      <w:pPr>
        <w:ind w:left="5220"/>
        <w:rPr>
          <w:sz w:val="20"/>
          <w:szCs w:val="20"/>
          <w:lang w:eastAsia="ru-RU"/>
        </w:rPr>
      </w:pPr>
    </w:p>
    <w:p w:rsidR="000B2DDB" w:rsidRDefault="00170204" w:rsidP="00170204">
      <w:pPr>
        <w:ind w:left="5220"/>
        <w:rPr>
          <w:b/>
          <w:sz w:val="28"/>
          <w:szCs w:val="28"/>
        </w:rPr>
      </w:pPr>
      <w:r w:rsidRPr="00170204">
        <w:rPr>
          <w:b/>
          <w:sz w:val="28"/>
          <w:szCs w:val="28"/>
          <w:highlight w:val="white"/>
        </w:rPr>
        <w:t xml:space="preserve">Начальникам отделов (управлений) образования исполнительных комитетов муниципальных </w:t>
      </w:r>
      <w:r w:rsidR="00D461FC">
        <w:rPr>
          <w:b/>
          <w:sz w:val="28"/>
          <w:szCs w:val="28"/>
          <w:highlight w:val="white"/>
        </w:rPr>
        <w:t>образований</w:t>
      </w:r>
      <w:r w:rsidRPr="00170204">
        <w:rPr>
          <w:b/>
          <w:sz w:val="28"/>
          <w:szCs w:val="28"/>
          <w:highlight w:val="white"/>
        </w:rPr>
        <w:t xml:space="preserve"> Республики Татарстан</w:t>
      </w:r>
    </w:p>
    <w:p w:rsidR="00A11875" w:rsidRDefault="00A11875" w:rsidP="006F51D5">
      <w:pPr>
        <w:spacing w:line="276" w:lineRule="auto"/>
        <w:ind w:right="6095"/>
        <w:contextualSpacing/>
        <w:jc w:val="both"/>
      </w:pPr>
    </w:p>
    <w:p w:rsidR="00550B27" w:rsidRDefault="006F51D5" w:rsidP="006F51D5">
      <w:pPr>
        <w:spacing w:line="276" w:lineRule="auto"/>
        <w:ind w:right="6945"/>
        <w:contextualSpacing/>
        <w:jc w:val="both"/>
      </w:pPr>
      <w:bookmarkStart w:id="0" w:name="_GoBack"/>
      <w:r>
        <w:t>О направлении информации</w:t>
      </w:r>
    </w:p>
    <w:bookmarkEnd w:id="0"/>
    <w:p w:rsidR="0089029D" w:rsidRDefault="0089029D" w:rsidP="006F51D5">
      <w:pPr>
        <w:spacing w:line="276" w:lineRule="auto"/>
        <w:ind w:right="6520"/>
        <w:contextualSpacing/>
        <w:jc w:val="both"/>
      </w:pPr>
    </w:p>
    <w:p w:rsidR="00502B0F" w:rsidRDefault="00502B0F" w:rsidP="006F51D5">
      <w:pPr>
        <w:spacing w:line="276" w:lineRule="auto"/>
        <w:ind w:right="-1"/>
        <w:contextualSpacing/>
        <w:jc w:val="center"/>
        <w:rPr>
          <w:b/>
          <w:sz w:val="27"/>
          <w:szCs w:val="27"/>
        </w:rPr>
      </w:pPr>
      <w:r w:rsidRPr="004917A0">
        <w:rPr>
          <w:b/>
          <w:sz w:val="27"/>
          <w:szCs w:val="27"/>
        </w:rPr>
        <w:t>Уважаем</w:t>
      </w:r>
      <w:r w:rsidR="006F51D5">
        <w:rPr>
          <w:b/>
          <w:sz w:val="27"/>
          <w:szCs w:val="27"/>
        </w:rPr>
        <w:t>ые коллеги</w:t>
      </w:r>
      <w:r w:rsidR="00550B27">
        <w:rPr>
          <w:b/>
          <w:sz w:val="27"/>
          <w:szCs w:val="27"/>
        </w:rPr>
        <w:t>!</w:t>
      </w:r>
    </w:p>
    <w:p w:rsidR="00550B27" w:rsidRPr="004917A0" w:rsidRDefault="00550B27" w:rsidP="006F51D5">
      <w:pPr>
        <w:spacing w:line="276" w:lineRule="auto"/>
        <w:ind w:right="6095"/>
        <w:contextualSpacing/>
        <w:jc w:val="center"/>
        <w:rPr>
          <w:b/>
          <w:sz w:val="27"/>
          <w:szCs w:val="27"/>
        </w:rPr>
      </w:pPr>
    </w:p>
    <w:p w:rsidR="007D566C" w:rsidRDefault="0051117C" w:rsidP="00746013">
      <w:pPr>
        <w:spacing w:line="276" w:lineRule="auto"/>
        <w:ind w:firstLine="709"/>
        <w:contextualSpacing/>
        <w:jc w:val="both"/>
        <w:rPr>
          <w:sz w:val="28"/>
          <w:szCs w:val="28"/>
        </w:rPr>
      </w:pPr>
      <w:r>
        <w:rPr>
          <w:sz w:val="28"/>
          <w:szCs w:val="28"/>
        </w:rPr>
        <w:t xml:space="preserve">Министерство образования и науки Республики Татарстан </w:t>
      </w:r>
      <w:r w:rsidR="006F51D5">
        <w:rPr>
          <w:sz w:val="28"/>
          <w:szCs w:val="28"/>
        </w:rPr>
        <w:t xml:space="preserve">информирует вас о </w:t>
      </w:r>
      <w:r w:rsidR="00D14664">
        <w:rPr>
          <w:sz w:val="28"/>
          <w:szCs w:val="28"/>
        </w:rPr>
        <w:t xml:space="preserve">проведении </w:t>
      </w:r>
      <w:r w:rsidR="00746013" w:rsidRPr="00746013">
        <w:rPr>
          <w:sz w:val="28"/>
          <w:szCs w:val="28"/>
        </w:rPr>
        <w:t>Республиканско</w:t>
      </w:r>
      <w:r w:rsidR="00746013">
        <w:rPr>
          <w:sz w:val="28"/>
          <w:szCs w:val="28"/>
        </w:rPr>
        <w:t>го</w:t>
      </w:r>
      <w:r w:rsidR="00746013" w:rsidRPr="00746013">
        <w:rPr>
          <w:sz w:val="28"/>
          <w:szCs w:val="28"/>
        </w:rPr>
        <w:t xml:space="preserve"> конкурс</w:t>
      </w:r>
      <w:r w:rsidR="00746013">
        <w:rPr>
          <w:sz w:val="28"/>
          <w:szCs w:val="28"/>
        </w:rPr>
        <w:t>а</w:t>
      </w:r>
      <w:r w:rsidR="00746013" w:rsidRPr="00746013">
        <w:rPr>
          <w:sz w:val="28"/>
          <w:szCs w:val="28"/>
        </w:rPr>
        <w:t xml:space="preserve"> видеороликов,</w:t>
      </w:r>
      <w:r w:rsidR="00746013">
        <w:rPr>
          <w:sz w:val="28"/>
          <w:szCs w:val="28"/>
        </w:rPr>
        <w:t xml:space="preserve"> </w:t>
      </w:r>
      <w:r w:rsidR="00746013" w:rsidRPr="00746013">
        <w:rPr>
          <w:sz w:val="28"/>
          <w:szCs w:val="28"/>
        </w:rPr>
        <w:t>посвященно</w:t>
      </w:r>
      <w:r w:rsidR="00746013">
        <w:rPr>
          <w:sz w:val="28"/>
          <w:szCs w:val="28"/>
        </w:rPr>
        <w:t>го</w:t>
      </w:r>
      <w:r w:rsidR="00746013" w:rsidRPr="00746013">
        <w:rPr>
          <w:sz w:val="28"/>
          <w:szCs w:val="28"/>
        </w:rPr>
        <w:t xml:space="preserve"> трудовому подвигу молодежи Татарстана во время Великой От</w:t>
      </w:r>
      <w:r w:rsidR="00746013">
        <w:rPr>
          <w:sz w:val="28"/>
          <w:szCs w:val="28"/>
        </w:rPr>
        <w:t xml:space="preserve">ечественной войны 1941-1945гг., </w:t>
      </w:r>
      <w:r w:rsidR="00746013" w:rsidRPr="00746013">
        <w:rPr>
          <w:sz w:val="28"/>
          <w:szCs w:val="28"/>
        </w:rPr>
        <w:t>«Победа, выкованная трудом»</w:t>
      </w:r>
      <w:r w:rsidR="00D14664">
        <w:rPr>
          <w:sz w:val="28"/>
          <w:szCs w:val="28"/>
        </w:rPr>
        <w:t xml:space="preserve"> (далее – Конкурс). </w:t>
      </w:r>
    </w:p>
    <w:p w:rsidR="00170204" w:rsidRDefault="00170204" w:rsidP="00170204">
      <w:pPr>
        <w:spacing w:line="276" w:lineRule="auto"/>
        <w:ind w:firstLine="709"/>
        <w:contextualSpacing/>
        <w:jc w:val="both"/>
        <w:rPr>
          <w:sz w:val="28"/>
          <w:szCs w:val="28"/>
        </w:rPr>
      </w:pPr>
      <w:r w:rsidRPr="00170204">
        <w:rPr>
          <w:sz w:val="28"/>
          <w:szCs w:val="28"/>
        </w:rPr>
        <w:t xml:space="preserve">Период проведения </w:t>
      </w:r>
      <w:r w:rsidRPr="00746013">
        <w:rPr>
          <w:sz w:val="28"/>
          <w:szCs w:val="28"/>
        </w:rPr>
        <w:t xml:space="preserve">Конкурса </w:t>
      </w:r>
      <w:r w:rsidR="00746013" w:rsidRPr="00746013">
        <w:rPr>
          <w:bCs/>
          <w:sz w:val="28"/>
          <w:szCs w:val="28"/>
        </w:rPr>
        <w:t>с 1 января по 25 февраля 2022 года.</w:t>
      </w:r>
    </w:p>
    <w:p w:rsidR="00D14664" w:rsidRDefault="00FA1723" w:rsidP="00746013">
      <w:pPr>
        <w:spacing w:line="276" w:lineRule="auto"/>
        <w:ind w:firstLine="709"/>
        <w:contextualSpacing/>
        <w:jc w:val="both"/>
        <w:rPr>
          <w:sz w:val="28"/>
          <w:szCs w:val="28"/>
        </w:rPr>
      </w:pPr>
      <w:r>
        <w:rPr>
          <w:sz w:val="28"/>
          <w:szCs w:val="28"/>
        </w:rPr>
        <w:t xml:space="preserve">Контактное лицо по вопросу </w:t>
      </w:r>
      <w:r w:rsidR="00D14664">
        <w:rPr>
          <w:sz w:val="28"/>
          <w:szCs w:val="28"/>
        </w:rPr>
        <w:t xml:space="preserve">проведения Конкурса </w:t>
      </w:r>
      <w:r>
        <w:rPr>
          <w:sz w:val="28"/>
          <w:szCs w:val="28"/>
        </w:rPr>
        <w:t xml:space="preserve">– </w:t>
      </w:r>
      <w:r w:rsidR="00746013" w:rsidRPr="00746013">
        <w:rPr>
          <w:sz w:val="28"/>
          <w:szCs w:val="28"/>
        </w:rPr>
        <w:t>Салихова Екатерина Родионовна</w:t>
      </w:r>
      <w:r w:rsidR="00746013">
        <w:rPr>
          <w:sz w:val="28"/>
          <w:szCs w:val="28"/>
        </w:rPr>
        <w:t xml:space="preserve">, </w:t>
      </w:r>
      <w:r w:rsidR="00746013" w:rsidRPr="00746013">
        <w:rPr>
          <w:sz w:val="28"/>
          <w:szCs w:val="28"/>
        </w:rPr>
        <w:t>+7 </w:t>
      </w:r>
      <w:r w:rsidR="00746013">
        <w:rPr>
          <w:sz w:val="28"/>
          <w:szCs w:val="28"/>
        </w:rPr>
        <w:t>(</w:t>
      </w:r>
      <w:r w:rsidR="00746013" w:rsidRPr="00746013">
        <w:rPr>
          <w:sz w:val="28"/>
          <w:szCs w:val="28"/>
        </w:rPr>
        <w:t>917</w:t>
      </w:r>
      <w:r w:rsidR="00746013">
        <w:rPr>
          <w:sz w:val="28"/>
          <w:szCs w:val="28"/>
        </w:rPr>
        <w:t>)</w:t>
      </w:r>
      <w:r w:rsidR="00746013" w:rsidRPr="00746013">
        <w:rPr>
          <w:sz w:val="28"/>
          <w:szCs w:val="28"/>
        </w:rPr>
        <w:t xml:space="preserve"> 274</w:t>
      </w:r>
      <w:r w:rsidR="00746013">
        <w:rPr>
          <w:sz w:val="28"/>
          <w:szCs w:val="28"/>
        </w:rPr>
        <w:t>-</w:t>
      </w:r>
      <w:r w:rsidR="00746013" w:rsidRPr="00746013">
        <w:rPr>
          <w:sz w:val="28"/>
          <w:szCs w:val="28"/>
        </w:rPr>
        <w:t>16</w:t>
      </w:r>
      <w:r w:rsidR="00746013">
        <w:rPr>
          <w:sz w:val="28"/>
          <w:szCs w:val="28"/>
        </w:rPr>
        <w:t>-</w:t>
      </w:r>
      <w:r w:rsidR="00746013" w:rsidRPr="00746013">
        <w:rPr>
          <w:sz w:val="28"/>
          <w:szCs w:val="28"/>
        </w:rPr>
        <w:t>35</w:t>
      </w:r>
      <w:r w:rsidR="00746013">
        <w:rPr>
          <w:sz w:val="28"/>
          <w:szCs w:val="28"/>
        </w:rPr>
        <w:t xml:space="preserve">, </w:t>
      </w:r>
      <w:r w:rsidR="00746013" w:rsidRPr="00746013">
        <w:rPr>
          <w:sz w:val="28"/>
          <w:szCs w:val="28"/>
        </w:rPr>
        <w:t>8(843)</w:t>
      </w:r>
      <w:r w:rsidR="00746013">
        <w:rPr>
          <w:sz w:val="28"/>
          <w:szCs w:val="28"/>
        </w:rPr>
        <w:t xml:space="preserve"> 264-</w:t>
      </w:r>
      <w:r w:rsidR="00746013" w:rsidRPr="00746013">
        <w:rPr>
          <w:sz w:val="28"/>
          <w:szCs w:val="28"/>
        </w:rPr>
        <w:t>69</w:t>
      </w:r>
      <w:r w:rsidR="00746013">
        <w:rPr>
          <w:sz w:val="28"/>
          <w:szCs w:val="28"/>
        </w:rPr>
        <w:t>-</w:t>
      </w:r>
      <w:r w:rsidR="00746013" w:rsidRPr="00746013">
        <w:rPr>
          <w:sz w:val="28"/>
          <w:szCs w:val="28"/>
        </w:rPr>
        <w:t>38</w:t>
      </w:r>
      <w:r w:rsidR="00746013">
        <w:rPr>
          <w:sz w:val="28"/>
          <w:szCs w:val="28"/>
        </w:rPr>
        <w:t>.</w:t>
      </w:r>
    </w:p>
    <w:p w:rsidR="00836292" w:rsidRDefault="00836292" w:rsidP="006F51D5">
      <w:pPr>
        <w:spacing w:line="276" w:lineRule="auto"/>
        <w:ind w:firstLine="709"/>
        <w:contextualSpacing/>
        <w:jc w:val="both"/>
        <w:rPr>
          <w:sz w:val="28"/>
          <w:szCs w:val="28"/>
        </w:rPr>
      </w:pPr>
      <w:r>
        <w:rPr>
          <w:sz w:val="28"/>
          <w:szCs w:val="28"/>
        </w:rPr>
        <w:t xml:space="preserve">Приложение: </w:t>
      </w:r>
      <w:r w:rsidR="006F51D5">
        <w:rPr>
          <w:sz w:val="28"/>
          <w:szCs w:val="28"/>
        </w:rPr>
        <w:t xml:space="preserve">Положение </w:t>
      </w:r>
      <w:r w:rsidR="00FA1723">
        <w:rPr>
          <w:sz w:val="28"/>
          <w:szCs w:val="28"/>
        </w:rPr>
        <w:t>Конкурса</w:t>
      </w:r>
      <w:r>
        <w:rPr>
          <w:sz w:val="28"/>
          <w:szCs w:val="28"/>
        </w:rPr>
        <w:t xml:space="preserve"> </w:t>
      </w:r>
      <w:r w:rsidRPr="005E0EDF">
        <w:rPr>
          <w:sz w:val="28"/>
          <w:szCs w:val="28"/>
        </w:rPr>
        <w:t xml:space="preserve">на </w:t>
      </w:r>
      <w:r w:rsidR="000A21E7">
        <w:rPr>
          <w:sz w:val="28"/>
          <w:szCs w:val="28"/>
        </w:rPr>
        <w:t>5</w:t>
      </w:r>
      <w:r w:rsidR="000F492F" w:rsidRPr="005E0EDF">
        <w:rPr>
          <w:sz w:val="28"/>
          <w:szCs w:val="28"/>
        </w:rPr>
        <w:t xml:space="preserve"> </w:t>
      </w:r>
      <w:r w:rsidRPr="005E0EDF">
        <w:rPr>
          <w:sz w:val="28"/>
          <w:szCs w:val="28"/>
        </w:rPr>
        <w:t>л. в 1 экз.</w:t>
      </w:r>
    </w:p>
    <w:p w:rsidR="00B61EA9" w:rsidRDefault="00B61EA9" w:rsidP="006F51D5">
      <w:pPr>
        <w:tabs>
          <w:tab w:val="left" w:pos="585"/>
        </w:tabs>
        <w:spacing w:line="276" w:lineRule="auto"/>
        <w:contextualSpacing/>
        <w:rPr>
          <w:b/>
          <w:sz w:val="28"/>
          <w:szCs w:val="28"/>
        </w:rPr>
      </w:pPr>
    </w:p>
    <w:p w:rsidR="00746013" w:rsidRDefault="00746013" w:rsidP="006F51D5">
      <w:pPr>
        <w:tabs>
          <w:tab w:val="left" w:pos="585"/>
        </w:tabs>
        <w:spacing w:line="276" w:lineRule="auto"/>
        <w:contextualSpacing/>
        <w:rPr>
          <w:b/>
          <w:sz w:val="28"/>
          <w:szCs w:val="28"/>
        </w:rPr>
      </w:pPr>
    </w:p>
    <w:p w:rsidR="00746013" w:rsidRDefault="00746013" w:rsidP="006F51D5">
      <w:pPr>
        <w:tabs>
          <w:tab w:val="left" w:pos="585"/>
        </w:tabs>
        <w:spacing w:line="276" w:lineRule="auto"/>
        <w:contextualSpacing/>
        <w:rPr>
          <w:b/>
          <w:sz w:val="28"/>
          <w:szCs w:val="28"/>
        </w:rPr>
      </w:pPr>
    </w:p>
    <w:p w:rsidR="0044165A" w:rsidRPr="0089029D" w:rsidRDefault="0044165A" w:rsidP="006F51D5">
      <w:pPr>
        <w:tabs>
          <w:tab w:val="left" w:pos="585"/>
        </w:tabs>
        <w:spacing w:line="276" w:lineRule="auto"/>
        <w:contextualSpacing/>
        <w:rPr>
          <w:b/>
          <w:sz w:val="28"/>
          <w:szCs w:val="28"/>
        </w:rPr>
      </w:pPr>
    </w:p>
    <w:p w:rsidR="00502B0F" w:rsidRPr="0089029D" w:rsidRDefault="0051117C" w:rsidP="006F51D5">
      <w:pPr>
        <w:tabs>
          <w:tab w:val="left" w:pos="585"/>
        </w:tabs>
        <w:spacing w:line="276" w:lineRule="auto"/>
        <w:contextualSpacing/>
        <w:jc w:val="both"/>
        <w:rPr>
          <w:b/>
          <w:sz w:val="28"/>
          <w:szCs w:val="28"/>
        </w:rPr>
      </w:pPr>
      <w:r>
        <w:rPr>
          <w:b/>
          <w:sz w:val="28"/>
          <w:szCs w:val="28"/>
        </w:rPr>
        <w:t>Заместитель министра</w:t>
      </w:r>
      <w:r w:rsidR="00502B0F" w:rsidRPr="0089029D">
        <w:rPr>
          <w:b/>
          <w:sz w:val="28"/>
          <w:szCs w:val="28"/>
        </w:rPr>
        <w:t xml:space="preserve">          </w:t>
      </w:r>
      <w:r w:rsidR="00DA63EB">
        <w:rPr>
          <w:b/>
          <w:sz w:val="28"/>
          <w:szCs w:val="28"/>
        </w:rPr>
        <w:t xml:space="preserve"> </w:t>
      </w:r>
      <w:r w:rsidR="00502B0F" w:rsidRPr="0089029D">
        <w:rPr>
          <w:b/>
          <w:sz w:val="28"/>
          <w:szCs w:val="28"/>
        </w:rPr>
        <w:t xml:space="preserve">                </w:t>
      </w:r>
      <w:r w:rsidR="003C0F4A" w:rsidRPr="0089029D">
        <w:rPr>
          <w:b/>
          <w:sz w:val="28"/>
          <w:szCs w:val="28"/>
        </w:rPr>
        <w:t xml:space="preserve">                   </w:t>
      </w:r>
      <w:r w:rsidR="004917A0" w:rsidRPr="0089029D">
        <w:rPr>
          <w:b/>
          <w:sz w:val="28"/>
          <w:szCs w:val="28"/>
        </w:rPr>
        <w:t xml:space="preserve">     </w:t>
      </w:r>
      <w:r>
        <w:rPr>
          <w:b/>
          <w:sz w:val="28"/>
          <w:szCs w:val="28"/>
        </w:rPr>
        <w:t xml:space="preserve">      </w:t>
      </w:r>
      <w:r w:rsidR="004917A0" w:rsidRPr="0089029D">
        <w:rPr>
          <w:b/>
          <w:sz w:val="28"/>
          <w:szCs w:val="28"/>
        </w:rPr>
        <w:t xml:space="preserve">   </w:t>
      </w:r>
      <w:r w:rsidR="003C0F4A" w:rsidRPr="0089029D">
        <w:rPr>
          <w:b/>
          <w:sz w:val="28"/>
          <w:szCs w:val="28"/>
        </w:rPr>
        <w:t xml:space="preserve">  </w:t>
      </w:r>
      <w:r w:rsidR="00DA63EB">
        <w:rPr>
          <w:b/>
          <w:sz w:val="28"/>
          <w:szCs w:val="28"/>
        </w:rPr>
        <w:t xml:space="preserve">  </w:t>
      </w:r>
      <w:r w:rsidR="003C0F4A" w:rsidRPr="0089029D">
        <w:rPr>
          <w:b/>
          <w:sz w:val="28"/>
          <w:szCs w:val="28"/>
        </w:rPr>
        <w:t xml:space="preserve">      </w:t>
      </w:r>
      <w:r w:rsidR="00A11875">
        <w:rPr>
          <w:b/>
          <w:sz w:val="28"/>
          <w:szCs w:val="28"/>
        </w:rPr>
        <w:t xml:space="preserve">   </w:t>
      </w:r>
      <w:proofErr w:type="spellStart"/>
      <w:r>
        <w:rPr>
          <w:b/>
          <w:sz w:val="28"/>
          <w:szCs w:val="28"/>
        </w:rPr>
        <w:t>А</w:t>
      </w:r>
      <w:r w:rsidR="00A11875">
        <w:rPr>
          <w:b/>
          <w:sz w:val="28"/>
          <w:szCs w:val="28"/>
        </w:rPr>
        <w:t>.</w:t>
      </w:r>
      <w:r>
        <w:rPr>
          <w:b/>
          <w:sz w:val="28"/>
          <w:szCs w:val="28"/>
        </w:rPr>
        <w:t>М.Асадуллина</w:t>
      </w:r>
      <w:proofErr w:type="spellEnd"/>
    </w:p>
    <w:p w:rsidR="00A11875" w:rsidRDefault="0051117C" w:rsidP="006F51D5">
      <w:pPr>
        <w:tabs>
          <w:tab w:val="left" w:pos="585"/>
        </w:tabs>
        <w:spacing w:line="276" w:lineRule="auto"/>
        <w:contextualSpacing/>
        <w:jc w:val="both"/>
        <w:rPr>
          <w:sz w:val="28"/>
          <w:szCs w:val="28"/>
        </w:rPr>
      </w:pPr>
      <w:r>
        <w:rPr>
          <w:sz w:val="28"/>
          <w:szCs w:val="28"/>
        </w:rPr>
        <w:t xml:space="preserve"> </w:t>
      </w:r>
    </w:p>
    <w:p w:rsidR="00DA63EB" w:rsidRDefault="00DA63EB" w:rsidP="006F51D5">
      <w:pPr>
        <w:suppressAutoHyphens w:val="0"/>
        <w:spacing w:line="276" w:lineRule="auto"/>
        <w:contextualSpacing/>
        <w:rPr>
          <w:sz w:val="28"/>
          <w:szCs w:val="28"/>
        </w:rPr>
      </w:pPr>
    </w:p>
    <w:p w:rsidR="001F28D6" w:rsidRDefault="001F28D6" w:rsidP="006F51D5">
      <w:pPr>
        <w:suppressAutoHyphens w:val="0"/>
        <w:spacing w:line="276" w:lineRule="auto"/>
        <w:contextualSpacing/>
        <w:rPr>
          <w:sz w:val="28"/>
          <w:szCs w:val="28"/>
        </w:rPr>
      </w:pPr>
    </w:p>
    <w:p w:rsidR="001F28D6" w:rsidRDefault="001F28D6" w:rsidP="006F51D5">
      <w:pPr>
        <w:suppressAutoHyphens w:val="0"/>
        <w:spacing w:line="276" w:lineRule="auto"/>
        <w:contextualSpacing/>
        <w:rPr>
          <w:sz w:val="28"/>
          <w:szCs w:val="28"/>
        </w:rPr>
      </w:pPr>
    </w:p>
    <w:p w:rsidR="00746013" w:rsidRDefault="00746013" w:rsidP="006F51D5">
      <w:pPr>
        <w:suppressAutoHyphens w:val="0"/>
        <w:spacing w:line="276" w:lineRule="auto"/>
        <w:contextualSpacing/>
        <w:rPr>
          <w:sz w:val="28"/>
          <w:szCs w:val="28"/>
        </w:rPr>
      </w:pPr>
    </w:p>
    <w:p w:rsidR="00746013" w:rsidRDefault="00746013" w:rsidP="006F51D5">
      <w:pPr>
        <w:suppressAutoHyphens w:val="0"/>
        <w:spacing w:line="276" w:lineRule="auto"/>
        <w:contextualSpacing/>
        <w:rPr>
          <w:sz w:val="28"/>
          <w:szCs w:val="28"/>
        </w:rPr>
      </w:pPr>
    </w:p>
    <w:p w:rsidR="00746013" w:rsidRDefault="00746013" w:rsidP="006F51D5">
      <w:pPr>
        <w:suppressAutoHyphens w:val="0"/>
        <w:spacing w:line="276" w:lineRule="auto"/>
        <w:contextualSpacing/>
        <w:rPr>
          <w:sz w:val="28"/>
          <w:szCs w:val="28"/>
        </w:rPr>
      </w:pPr>
    </w:p>
    <w:p w:rsidR="0051117C" w:rsidRDefault="0051117C" w:rsidP="006F51D5">
      <w:pPr>
        <w:suppressAutoHyphens w:val="0"/>
        <w:spacing w:line="276" w:lineRule="auto"/>
        <w:contextualSpacing/>
        <w:rPr>
          <w:sz w:val="28"/>
          <w:szCs w:val="28"/>
        </w:rPr>
      </w:pPr>
    </w:p>
    <w:p w:rsidR="0051117C" w:rsidRPr="0051117C" w:rsidRDefault="00746013" w:rsidP="0051117C">
      <w:pPr>
        <w:suppressAutoHyphens w:val="0"/>
        <w:spacing w:line="276" w:lineRule="auto"/>
        <w:contextualSpacing/>
        <w:rPr>
          <w:szCs w:val="20"/>
        </w:rPr>
      </w:pPr>
      <w:r>
        <w:rPr>
          <w:szCs w:val="20"/>
        </w:rPr>
        <w:t>А</w:t>
      </w:r>
      <w:r w:rsidR="0051117C">
        <w:rPr>
          <w:szCs w:val="20"/>
        </w:rPr>
        <w:t>.</w:t>
      </w:r>
      <w:r>
        <w:rPr>
          <w:szCs w:val="20"/>
        </w:rPr>
        <w:t>В</w:t>
      </w:r>
      <w:r w:rsidR="0051117C">
        <w:rPr>
          <w:szCs w:val="20"/>
        </w:rPr>
        <w:t xml:space="preserve">. </w:t>
      </w:r>
      <w:r>
        <w:rPr>
          <w:szCs w:val="20"/>
        </w:rPr>
        <w:t>Жаринов</w:t>
      </w:r>
      <w:r w:rsidR="0051117C">
        <w:rPr>
          <w:szCs w:val="20"/>
        </w:rPr>
        <w:t>,</w:t>
      </w:r>
    </w:p>
    <w:p w:rsidR="00FA1723" w:rsidRDefault="0051117C" w:rsidP="0051117C">
      <w:pPr>
        <w:suppressAutoHyphens w:val="0"/>
        <w:spacing w:line="276" w:lineRule="auto"/>
        <w:contextualSpacing/>
        <w:rPr>
          <w:szCs w:val="20"/>
          <w:highlight w:val="yellow"/>
        </w:rPr>
      </w:pPr>
      <w:r w:rsidRPr="0051117C">
        <w:rPr>
          <w:szCs w:val="20"/>
        </w:rPr>
        <w:t>(843) 2</w:t>
      </w:r>
      <w:r w:rsidR="00746013">
        <w:rPr>
          <w:szCs w:val="20"/>
        </w:rPr>
        <w:t>0</w:t>
      </w:r>
      <w:r w:rsidRPr="0051117C">
        <w:rPr>
          <w:szCs w:val="20"/>
        </w:rPr>
        <w:t>4-</w:t>
      </w:r>
      <w:r w:rsidR="00746013">
        <w:rPr>
          <w:szCs w:val="20"/>
        </w:rPr>
        <w:t>0</w:t>
      </w:r>
      <w:r w:rsidRPr="0051117C">
        <w:rPr>
          <w:szCs w:val="20"/>
        </w:rPr>
        <w:t>5-</w:t>
      </w:r>
      <w:r w:rsidR="00746013">
        <w:rPr>
          <w:szCs w:val="20"/>
        </w:rPr>
        <w:t>86</w:t>
      </w:r>
    </w:p>
    <w:sectPr w:rsidR="00FA1723" w:rsidSect="001F40B3">
      <w:pgSz w:w="11906" w:h="16838"/>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AD4" w:rsidRDefault="005E1AD4" w:rsidP="008E5654">
      <w:r>
        <w:separator/>
      </w:r>
    </w:p>
  </w:endnote>
  <w:endnote w:type="continuationSeparator" w:id="0">
    <w:p w:rsidR="005E1AD4" w:rsidRDefault="005E1AD4" w:rsidP="008E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AD4" w:rsidRDefault="005E1AD4" w:rsidP="008E5654">
      <w:r>
        <w:separator/>
      </w:r>
    </w:p>
  </w:footnote>
  <w:footnote w:type="continuationSeparator" w:id="0">
    <w:p w:rsidR="005E1AD4" w:rsidRDefault="005E1AD4" w:rsidP="008E5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182F0491"/>
    <w:multiLevelType w:val="hybridMultilevel"/>
    <w:tmpl w:val="B6846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1BB30A8"/>
    <w:multiLevelType w:val="hybridMultilevel"/>
    <w:tmpl w:val="F2F8AA34"/>
    <w:lvl w:ilvl="0" w:tplc="364C5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5E4928"/>
    <w:multiLevelType w:val="hybridMultilevel"/>
    <w:tmpl w:val="70DC4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ED11E21"/>
    <w:multiLevelType w:val="hybridMultilevel"/>
    <w:tmpl w:val="FCB090F6"/>
    <w:lvl w:ilvl="0" w:tplc="FFA05AE8">
      <w:start w:val="1"/>
      <w:numFmt w:val="decimal"/>
      <w:lvlText w:val="%1."/>
      <w:lvlJc w:val="left"/>
      <w:pPr>
        <w:ind w:left="502"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nsid w:val="469A4EED"/>
    <w:multiLevelType w:val="hybridMultilevel"/>
    <w:tmpl w:val="C3D2E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C835FF"/>
    <w:multiLevelType w:val="hybridMultilevel"/>
    <w:tmpl w:val="4CC0E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696222"/>
    <w:multiLevelType w:val="hybridMultilevel"/>
    <w:tmpl w:val="0B4A7F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BF42B76"/>
    <w:multiLevelType w:val="hybridMultilevel"/>
    <w:tmpl w:val="7A6AA4FE"/>
    <w:lvl w:ilvl="0" w:tplc="6FB6FCEE">
      <w:start w:val="1"/>
      <w:numFmt w:val="decimal"/>
      <w:lvlText w:val="%1."/>
      <w:lvlJc w:val="left"/>
      <w:pPr>
        <w:ind w:left="786"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11"/>
  </w:num>
  <w:num w:numId="8">
    <w:abstractNumId w:val="9"/>
  </w:num>
  <w:num w:numId="9">
    <w:abstractNumId w:val="8"/>
  </w:num>
  <w:num w:numId="10">
    <w:abstractNumId w:val="7"/>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D1"/>
    <w:rsid w:val="00007C65"/>
    <w:rsid w:val="00015EC7"/>
    <w:rsid w:val="0001698A"/>
    <w:rsid w:val="00037518"/>
    <w:rsid w:val="00040807"/>
    <w:rsid w:val="0007707D"/>
    <w:rsid w:val="00092EE2"/>
    <w:rsid w:val="000A21E7"/>
    <w:rsid w:val="000B2DDB"/>
    <w:rsid w:val="000E1890"/>
    <w:rsid w:val="000F1ED1"/>
    <w:rsid w:val="000F492F"/>
    <w:rsid w:val="00100606"/>
    <w:rsid w:val="0010545E"/>
    <w:rsid w:val="001057F6"/>
    <w:rsid w:val="00126E65"/>
    <w:rsid w:val="001330E0"/>
    <w:rsid w:val="001402AB"/>
    <w:rsid w:val="00142043"/>
    <w:rsid w:val="00160019"/>
    <w:rsid w:val="001637A9"/>
    <w:rsid w:val="00170204"/>
    <w:rsid w:val="00174240"/>
    <w:rsid w:val="00193DD9"/>
    <w:rsid w:val="0019582C"/>
    <w:rsid w:val="001B37AA"/>
    <w:rsid w:val="001B525F"/>
    <w:rsid w:val="001C5C3D"/>
    <w:rsid w:val="001D17DE"/>
    <w:rsid w:val="001E0940"/>
    <w:rsid w:val="001F28D6"/>
    <w:rsid w:val="001F40B3"/>
    <w:rsid w:val="00200FDE"/>
    <w:rsid w:val="00214FE5"/>
    <w:rsid w:val="002303CB"/>
    <w:rsid w:val="00243238"/>
    <w:rsid w:val="002545AD"/>
    <w:rsid w:val="002555B2"/>
    <w:rsid w:val="0025724F"/>
    <w:rsid w:val="00282389"/>
    <w:rsid w:val="00291832"/>
    <w:rsid w:val="002928B9"/>
    <w:rsid w:val="002A7698"/>
    <w:rsid w:val="002C5E72"/>
    <w:rsid w:val="002F3119"/>
    <w:rsid w:val="002F404F"/>
    <w:rsid w:val="00321367"/>
    <w:rsid w:val="00326042"/>
    <w:rsid w:val="0033198F"/>
    <w:rsid w:val="003711BD"/>
    <w:rsid w:val="00381E48"/>
    <w:rsid w:val="003A7003"/>
    <w:rsid w:val="003C0F4A"/>
    <w:rsid w:val="003C2B86"/>
    <w:rsid w:val="003E3441"/>
    <w:rsid w:val="003F5865"/>
    <w:rsid w:val="004016E2"/>
    <w:rsid w:val="0044165A"/>
    <w:rsid w:val="00446052"/>
    <w:rsid w:val="00483E47"/>
    <w:rsid w:val="004917A0"/>
    <w:rsid w:val="00491AE6"/>
    <w:rsid w:val="00494E5C"/>
    <w:rsid w:val="004B6EBC"/>
    <w:rsid w:val="004D719C"/>
    <w:rsid w:val="004F5ED9"/>
    <w:rsid w:val="00502B0F"/>
    <w:rsid w:val="00505FC7"/>
    <w:rsid w:val="00507DBA"/>
    <w:rsid w:val="0051117C"/>
    <w:rsid w:val="005220F7"/>
    <w:rsid w:val="005305CB"/>
    <w:rsid w:val="00532B92"/>
    <w:rsid w:val="0053441D"/>
    <w:rsid w:val="00534E59"/>
    <w:rsid w:val="0053757C"/>
    <w:rsid w:val="0054421A"/>
    <w:rsid w:val="005454A8"/>
    <w:rsid w:val="00550B27"/>
    <w:rsid w:val="00560CEE"/>
    <w:rsid w:val="00561AE8"/>
    <w:rsid w:val="00563894"/>
    <w:rsid w:val="0057074D"/>
    <w:rsid w:val="00575993"/>
    <w:rsid w:val="005766AF"/>
    <w:rsid w:val="00580CAD"/>
    <w:rsid w:val="00584A08"/>
    <w:rsid w:val="005B20A7"/>
    <w:rsid w:val="005C18FD"/>
    <w:rsid w:val="005C1AF9"/>
    <w:rsid w:val="005C6977"/>
    <w:rsid w:val="005E0EDF"/>
    <w:rsid w:val="005E1AD4"/>
    <w:rsid w:val="005F7670"/>
    <w:rsid w:val="005F7AA5"/>
    <w:rsid w:val="00612C9E"/>
    <w:rsid w:val="00624E3D"/>
    <w:rsid w:val="006517DF"/>
    <w:rsid w:val="006738C1"/>
    <w:rsid w:val="006807DD"/>
    <w:rsid w:val="00695548"/>
    <w:rsid w:val="006B2C8D"/>
    <w:rsid w:val="006C2B85"/>
    <w:rsid w:val="006C687A"/>
    <w:rsid w:val="006F51D5"/>
    <w:rsid w:val="00717067"/>
    <w:rsid w:val="00723D60"/>
    <w:rsid w:val="007301F3"/>
    <w:rsid w:val="0074532A"/>
    <w:rsid w:val="007457EC"/>
    <w:rsid w:val="00746013"/>
    <w:rsid w:val="0074734B"/>
    <w:rsid w:val="00750210"/>
    <w:rsid w:val="00780554"/>
    <w:rsid w:val="007B72DA"/>
    <w:rsid w:val="007D17E4"/>
    <w:rsid w:val="007D566C"/>
    <w:rsid w:val="007E31D5"/>
    <w:rsid w:val="007E3221"/>
    <w:rsid w:val="007F317F"/>
    <w:rsid w:val="00802151"/>
    <w:rsid w:val="00802257"/>
    <w:rsid w:val="008030AA"/>
    <w:rsid w:val="008175CA"/>
    <w:rsid w:val="00817D27"/>
    <w:rsid w:val="00836292"/>
    <w:rsid w:val="0084289D"/>
    <w:rsid w:val="00847CAA"/>
    <w:rsid w:val="008536D5"/>
    <w:rsid w:val="0085791D"/>
    <w:rsid w:val="00870212"/>
    <w:rsid w:val="00873EE5"/>
    <w:rsid w:val="0089029D"/>
    <w:rsid w:val="008B35FE"/>
    <w:rsid w:val="008C1945"/>
    <w:rsid w:val="008C4D06"/>
    <w:rsid w:val="008D0E87"/>
    <w:rsid w:val="008D78D5"/>
    <w:rsid w:val="008E49A9"/>
    <w:rsid w:val="008E5654"/>
    <w:rsid w:val="008F2E78"/>
    <w:rsid w:val="00900A7E"/>
    <w:rsid w:val="0090798E"/>
    <w:rsid w:val="00911D29"/>
    <w:rsid w:val="00914899"/>
    <w:rsid w:val="00945D49"/>
    <w:rsid w:val="00945E00"/>
    <w:rsid w:val="00981DB4"/>
    <w:rsid w:val="00995621"/>
    <w:rsid w:val="00997D1C"/>
    <w:rsid w:val="009F0183"/>
    <w:rsid w:val="00A06C2E"/>
    <w:rsid w:val="00A11875"/>
    <w:rsid w:val="00A4166C"/>
    <w:rsid w:val="00A451F1"/>
    <w:rsid w:val="00A50CE3"/>
    <w:rsid w:val="00A60C69"/>
    <w:rsid w:val="00A754D7"/>
    <w:rsid w:val="00A773BA"/>
    <w:rsid w:val="00A8716D"/>
    <w:rsid w:val="00AA54F7"/>
    <w:rsid w:val="00AB1104"/>
    <w:rsid w:val="00AC14C4"/>
    <w:rsid w:val="00AF0112"/>
    <w:rsid w:val="00B22B44"/>
    <w:rsid w:val="00B37F20"/>
    <w:rsid w:val="00B4124A"/>
    <w:rsid w:val="00B414E4"/>
    <w:rsid w:val="00B61EA9"/>
    <w:rsid w:val="00B660D0"/>
    <w:rsid w:val="00BA6733"/>
    <w:rsid w:val="00BB543B"/>
    <w:rsid w:val="00BF61E1"/>
    <w:rsid w:val="00C03FBB"/>
    <w:rsid w:val="00C041BC"/>
    <w:rsid w:val="00C634E2"/>
    <w:rsid w:val="00C72088"/>
    <w:rsid w:val="00C87716"/>
    <w:rsid w:val="00CC529D"/>
    <w:rsid w:val="00CC7523"/>
    <w:rsid w:val="00CE0E93"/>
    <w:rsid w:val="00CE1FBE"/>
    <w:rsid w:val="00CE5D8F"/>
    <w:rsid w:val="00CF60D2"/>
    <w:rsid w:val="00D016F3"/>
    <w:rsid w:val="00D14664"/>
    <w:rsid w:val="00D31566"/>
    <w:rsid w:val="00D352A2"/>
    <w:rsid w:val="00D461FC"/>
    <w:rsid w:val="00D756D3"/>
    <w:rsid w:val="00D75DBD"/>
    <w:rsid w:val="00D76AA8"/>
    <w:rsid w:val="00DA63EB"/>
    <w:rsid w:val="00DC7B5E"/>
    <w:rsid w:val="00DF467A"/>
    <w:rsid w:val="00DF4785"/>
    <w:rsid w:val="00E24494"/>
    <w:rsid w:val="00E25B74"/>
    <w:rsid w:val="00E76468"/>
    <w:rsid w:val="00E773C9"/>
    <w:rsid w:val="00E93DB6"/>
    <w:rsid w:val="00EF1BC2"/>
    <w:rsid w:val="00F34F73"/>
    <w:rsid w:val="00F52D22"/>
    <w:rsid w:val="00F73DF9"/>
    <w:rsid w:val="00F821E2"/>
    <w:rsid w:val="00F86384"/>
    <w:rsid w:val="00FA1275"/>
    <w:rsid w:val="00FA1723"/>
    <w:rsid w:val="00FC1DC2"/>
    <w:rsid w:val="00FD2796"/>
    <w:rsid w:val="00FD5B99"/>
    <w:rsid w:val="00FF5BE4"/>
    <w:rsid w:val="00FF7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BD"/>
    <w:pPr>
      <w:suppressAutoHyphens/>
    </w:pPr>
    <w:rPr>
      <w:sz w:val="24"/>
      <w:szCs w:val="24"/>
      <w:lang w:eastAsia="ar-SA"/>
    </w:rPr>
  </w:style>
  <w:style w:type="paragraph" w:styleId="1">
    <w:name w:val="heading 1"/>
    <w:basedOn w:val="a"/>
    <w:next w:val="a"/>
    <w:qFormat/>
    <w:rsid w:val="003711BD"/>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3711BD"/>
    <w:pPr>
      <w:keepNext/>
      <w:tabs>
        <w:tab w:val="num" w:pos="0"/>
      </w:tabs>
      <w:ind w:left="576" w:hanging="576"/>
      <w:jc w:val="right"/>
      <w:outlineLvl w:val="1"/>
    </w:pPr>
    <w:rPr>
      <w:sz w:val="28"/>
    </w:rPr>
  </w:style>
  <w:style w:type="paragraph" w:styleId="5">
    <w:name w:val="heading 5"/>
    <w:basedOn w:val="a"/>
    <w:next w:val="a"/>
    <w:qFormat/>
    <w:rsid w:val="003711B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711BD"/>
    <w:rPr>
      <w:rFonts w:ascii="Symbol" w:hAnsi="Symbol"/>
      <w:sz w:val="20"/>
    </w:rPr>
  </w:style>
  <w:style w:type="character" w:customStyle="1" w:styleId="WW8Num2z1">
    <w:name w:val="WW8Num2z1"/>
    <w:rsid w:val="003711BD"/>
    <w:rPr>
      <w:b w:val="0"/>
    </w:rPr>
  </w:style>
  <w:style w:type="character" w:customStyle="1" w:styleId="WW8Num2z2">
    <w:name w:val="WW8Num2z2"/>
    <w:rsid w:val="003711BD"/>
    <w:rPr>
      <w:rFonts w:ascii="Wingdings" w:hAnsi="Wingdings"/>
      <w:sz w:val="20"/>
    </w:rPr>
  </w:style>
  <w:style w:type="character" w:customStyle="1" w:styleId="WW8Num3z0">
    <w:name w:val="WW8Num3z0"/>
    <w:rsid w:val="003711BD"/>
    <w:rPr>
      <w:rFonts w:ascii="Symbol" w:hAnsi="Symbol"/>
      <w:sz w:val="20"/>
    </w:rPr>
  </w:style>
  <w:style w:type="character" w:customStyle="1" w:styleId="WW8Num3z1">
    <w:name w:val="WW8Num3z1"/>
    <w:rsid w:val="003711BD"/>
    <w:rPr>
      <w:rFonts w:ascii="Courier New" w:hAnsi="Courier New"/>
      <w:sz w:val="20"/>
    </w:rPr>
  </w:style>
  <w:style w:type="character" w:customStyle="1" w:styleId="WW8Num3z2">
    <w:name w:val="WW8Num3z2"/>
    <w:rsid w:val="003711BD"/>
    <w:rPr>
      <w:rFonts w:ascii="Wingdings" w:hAnsi="Wingdings"/>
      <w:sz w:val="20"/>
    </w:rPr>
  </w:style>
  <w:style w:type="character" w:customStyle="1" w:styleId="WW8Num4z0">
    <w:name w:val="WW8Num4z0"/>
    <w:rsid w:val="003711BD"/>
    <w:rPr>
      <w:rFonts w:ascii="Symbol" w:hAnsi="Symbol"/>
      <w:sz w:val="20"/>
    </w:rPr>
  </w:style>
  <w:style w:type="character" w:customStyle="1" w:styleId="WW8Num4z1">
    <w:name w:val="WW8Num4z1"/>
    <w:rsid w:val="003711BD"/>
    <w:rPr>
      <w:rFonts w:ascii="Courier New" w:hAnsi="Courier New"/>
      <w:sz w:val="20"/>
    </w:rPr>
  </w:style>
  <w:style w:type="character" w:customStyle="1" w:styleId="WW8Num4z2">
    <w:name w:val="WW8Num4z2"/>
    <w:rsid w:val="003711BD"/>
    <w:rPr>
      <w:rFonts w:ascii="Wingdings" w:hAnsi="Wingdings"/>
      <w:sz w:val="20"/>
    </w:rPr>
  </w:style>
  <w:style w:type="character" w:customStyle="1" w:styleId="6">
    <w:name w:val="Основной шрифт абзаца6"/>
    <w:rsid w:val="003711BD"/>
  </w:style>
  <w:style w:type="character" w:customStyle="1" w:styleId="50">
    <w:name w:val="Основной шрифт абзаца5"/>
    <w:rsid w:val="003711BD"/>
  </w:style>
  <w:style w:type="character" w:customStyle="1" w:styleId="4">
    <w:name w:val="Основной шрифт абзаца4"/>
    <w:rsid w:val="003711BD"/>
  </w:style>
  <w:style w:type="character" w:customStyle="1" w:styleId="3">
    <w:name w:val="Основной шрифт абзаца3"/>
    <w:rsid w:val="003711BD"/>
  </w:style>
  <w:style w:type="character" w:customStyle="1" w:styleId="Absatz-Standardschriftart">
    <w:name w:val="Absatz-Standardschriftart"/>
    <w:rsid w:val="003711BD"/>
  </w:style>
  <w:style w:type="character" w:customStyle="1" w:styleId="WW8Num6z0">
    <w:name w:val="WW8Num6z0"/>
    <w:rsid w:val="003711BD"/>
    <w:rPr>
      <w:rFonts w:ascii="Wingdings" w:hAnsi="Wingdings"/>
    </w:rPr>
  </w:style>
  <w:style w:type="character" w:customStyle="1" w:styleId="WW8Num6z1">
    <w:name w:val="WW8Num6z1"/>
    <w:rsid w:val="003711BD"/>
    <w:rPr>
      <w:rFonts w:ascii="Courier New" w:hAnsi="Courier New" w:cs="Courier New"/>
    </w:rPr>
  </w:style>
  <w:style w:type="character" w:customStyle="1" w:styleId="WW8Num6z3">
    <w:name w:val="WW8Num6z3"/>
    <w:rsid w:val="003711BD"/>
    <w:rPr>
      <w:rFonts w:ascii="Symbol" w:hAnsi="Symbol"/>
    </w:rPr>
  </w:style>
  <w:style w:type="character" w:customStyle="1" w:styleId="WW8Num7z0">
    <w:name w:val="WW8Num7z0"/>
    <w:rsid w:val="003711BD"/>
    <w:rPr>
      <w:rFonts w:eastAsia="MS Mincho"/>
      <w:b/>
    </w:rPr>
  </w:style>
  <w:style w:type="character" w:customStyle="1" w:styleId="WW8Num7z1">
    <w:name w:val="WW8Num7z1"/>
    <w:rsid w:val="003711BD"/>
    <w:rPr>
      <w:rFonts w:eastAsia="MS Mincho"/>
    </w:rPr>
  </w:style>
  <w:style w:type="character" w:customStyle="1" w:styleId="WW8Num10z0">
    <w:name w:val="WW8Num10z0"/>
    <w:rsid w:val="003711BD"/>
    <w:rPr>
      <w:rFonts w:ascii="Symbol" w:hAnsi="Symbol"/>
      <w:sz w:val="20"/>
    </w:rPr>
  </w:style>
  <w:style w:type="character" w:customStyle="1" w:styleId="WW8Num10z1">
    <w:name w:val="WW8Num10z1"/>
    <w:rsid w:val="003711BD"/>
    <w:rPr>
      <w:rFonts w:ascii="Courier New" w:hAnsi="Courier New"/>
      <w:sz w:val="20"/>
    </w:rPr>
  </w:style>
  <w:style w:type="character" w:customStyle="1" w:styleId="WW8Num10z2">
    <w:name w:val="WW8Num10z2"/>
    <w:rsid w:val="003711BD"/>
    <w:rPr>
      <w:rFonts w:ascii="Wingdings" w:hAnsi="Wingdings"/>
      <w:sz w:val="20"/>
    </w:rPr>
  </w:style>
  <w:style w:type="character" w:customStyle="1" w:styleId="20">
    <w:name w:val="Основной шрифт абзаца2"/>
    <w:rsid w:val="003711BD"/>
  </w:style>
  <w:style w:type="character" w:customStyle="1" w:styleId="WW8Num1z0">
    <w:name w:val="WW8Num1z0"/>
    <w:rsid w:val="003711BD"/>
    <w:rPr>
      <w:rFonts w:ascii="Wingdings" w:hAnsi="Wingdings"/>
    </w:rPr>
  </w:style>
  <w:style w:type="character" w:customStyle="1" w:styleId="WW8Num1z1">
    <w:name w:val="WW8Num1z1"/>
    <w:rsid w:val="003711BD"/>
    <w:rPr>
      <w:rFonts w:ascii="Courier New" w:hAnsi="Courier New" w:cs="Courier New"/>
    </w:rPr>
  </w:style>
  <w:style w:type="character" w:customStyle="1" w:styleId="WW8Num1z3">
    <w:name w:val="WW8Num1z3"/>
    <w:rsid w:val="003711BD"/>
    <w:rPr>
      <w:rFonts w:ascii="Symbol" w:hAnsi="Symbol"/>
    </w:rPr>
  </w:style>
  <w:style w:type="character" w:customStyle="1" w:styleId="10">
    <w:name w:val="Основной шрифт абзаца1"/>
    <w:rsid w:val="003711BD"/>
  </w:style>
  <w:style w:type="character" w:styleId="a3">
    <w:name w:val="Hyperlink"/>
    <w:rsid w:val="003711BD"/>
    <w:rPr>
      <w:color w:val="0000FF"/>
      <w:u w:val="single"/>
    </w:rPr>
  </w:style>
  <w:style w:type="character" w:customStyle="1" w:styleId="apple-converted-space">
    <w:name w:val="apple-converted-space"/>
    <w:rsid w:val="003711BD"/>
  </w:style>
  <w:style w:type="character" w:customStyle="1" w:styleId="51">
    <w:name w:val="Заголовок 5 Знак"/>
    <w:rsid w:val="003711BD"/>
    <w:rPr>
      <w:rFonts w:ascii="Calibri" w:eastAsia="Times New Roman" w:hAnsi="Calibri" w:cs="Times New Roman"/>
      <w:b/>
      <w:bCs/>
      <w:i/>
      <w:iCs/>
      <w:sz w:val="26"/>
      <w:szCs w:val="26"/>
    </w:rPr>
  </w:style>
  <w:style w:type="character" w:customStyle="1" w:styleId="a4">
    <w:name w:val="Основной текст Знак"/>
    <w:rsid w:val="003711BD"/>
    <w:rPr>
      <w:sz w:val="24"/>
      <w:szCs w:val="24"/>
    </w:rPr>
  </w:style>
  <w:style w:type="character" w:styleId="a5">
    <w:name w:val="Strong"/>
    <w:qFormat/>
    <w:rsid w:val="003711BD"/>
    <w:rPr>
      <w:b/>
      <w:bCs/>
    </w:rPr>
  </w:style>
  <w:style w:type="character" w:customStyle="1" w:styleId="a6">
    <w:name w:val="Текст выноски Знак"/>
    <w:rsid w:val="003711BD"/>
    <w:rPr>
      <w:rFonts w:ascii="Tahoma" w:hAnsi="Tahoma" w:cs="Tahoma"/>
      <w:sz w:val="16"/>
      <w:szCs w:val="16"/>
    </w:rPr>
  </w:style>
  <w:style w:type="paragraph" w:customStyle="1" w:styleId="11">
    <w:name w:val="Заголовок1"/>
    <w:basedOn w:val="a"/>
    <w:next w:val="a7"/>
    <w:rsid w:val="003711BD"/>
    <w:pPr>
      <w:keepNext/>
      <w:spacing w:before="240" w:after="120"/>
    </w:pPr>
    <w:rPr>
      <w:rFonts w:ascii="Arial" w:eastAsia="Microsoft YaHei" w:hAnsi="Arial" w:cs="Mangal"/>
      <w:sz w:val="28"/>
      <w:szCs w:val="28"/>
    </w:rPr>
  </w:style>
  <w:style w:type="paragraph" w:styleId="a7">
    <w:name w:val="Body Text"/>
    <w:basedOn w:val="a"/>
    <w:rsid w:val="003711BD"/>
    <w:pPr>
      <w:spacing w:after="120"/>
    </w:pPr>
  </w:style>
  <w:style w:type="paragraph" w:styleId="a8">
    <w:name w:val="List"/>
    <w:basedOn w:val="a7"/>
    <w:rsid w:val="003711BD"/>
    <w:rPr>
      <w:rFonts w:ascii="Arial" w:hAnsi="Arial" w:cs="Mangal"/>
    </w:rPr>
  </w:style>
  <w:style w:type="paragraph" w:customStyle="1" w:styleId="60">
    <w:name w:val="Название6"/>
    <w:basedOn w:val="a"/>
    <w:rsid w:val="003711BD"/>
    <w:pPr>
      <w:suppressLineNumbers/>
      <w:spacing w:before="120" w:after="120"/>
    </w:pPr>
    <w:rPr>
      <w:rFonts w:ascii="Arial" w:hAnsi="Arial" w:cs="Mangal"/>
      <w:i/>
      <w:iCs/>
      <w:sz w:val="20"/>
    </w:rPr>
  </w:style>
  <w:style w:type="paragraph" w:customStyle="1" w:styleId="61">
    <w:name w:val="Указатель6"/>
    <w:basedOn w:val="a"/>
    <w:rsid w:val="003711BD"/>
    <w:pPr>
      <w:suppressLineNumbers/>
    </w:pPr>
    <w:rPr>
      <w:rFonts w:ascii="Arial" w:hAnsi="Arial" w:cs="Mangal"/>
    </w:rPr>
  </w:style>
  <w:style w:type="paragraph" w:customStyle="1" w:styleId="52">
    <w:name w:val="Название5"/>
    <w:basedOn w:val="a"/>
    <w:rsid w:val="003711BD"/>
    <w:pPr>
      <w:suppressLineNumbers/>
      <w:spacing w:before="120" w:after="120"/>
    </w:pPr>
    <w:rPr>
      <w:rFonts w:ascii="Arial" w:hAnsi="Arial" w:cs="Mangal"/>
      <w:i/>
      <w:iCs/>
      <w:sz w:val="20"/>
    </w:rPr>
  </w:style>
  <w:style w:type="paragraph" w:customStyle="1" w:styleId="53">
    <w:name w:val="Указатель5"/>
    <w:basedOn w:val="a"/>
    <w:rsid w:val="003711BD"/>
    <w:pPr>
      <w:suppressLineNumbers/>
    </w:pPr>
    <w:rPr>
      <w:rFonts w:ascii="Arial" w:hAnsi="Arial" w:cs="Mangal"/>
    </w:rPr>
  </w:style>
  <w:style w:type="paragraph" w:customStyle="1" w:styleId="40">
    <w:name w:val="Название4"/>
    <w:basedOn w:val="a"/>
    <w:rsid w:val="003711BD"/>
    <w:pPr>
      <w:suppressLineNumbers/>
      <w:spacing w:before="120" w:after="120"/>
    </w:pPr>
    <w:rPr>
      <w:rFonts w:ascii="Arial" w:hAnsi="Arial" w:cs="Mangal"/>
      <w:i/>
      <w:iCs/>
      <w:sz w:val="20"/>
    </w:rPr>
  </w:style>
  <w:style w:type="paragraph" w:customStyle="1" w:styleId="41">
    <w:name w:val="Указатель4"/>
    <w:basedOn w:val="a"/>
    <w:rsid w:val="003711BD"/>
    <w:pPr>
      <w:suppressLineNumbers/>
    </w:pPr>
    <w:rPr>
      <w:rFonts w:ascii="Arial" w:hAnsi="Arial" w:cs="Mangal"/>
    </w:rPr>
  </w:style>
  <w:style w:type="paragraph" w:customStyle="1" w:styleId="30">
    <w:name w:val="Название3"/>
    <w:basedOn w:val="a"/>
    <w:rsid w:val="003711BD"/>
    <w:pPr>
      <w:suppressLineNumbers/>
      <w:spacing w:before="120" w:after="120"/>
    </w:pPr>
    <w:rPr>
      <w:rFonts w:ascii="Arial" w:hAnsi="Arial" w:cs="Mangal"/>
      <w:i/>
      <w:iCs/>
      <w:sz w:val="20"/>
    </w:rPr>
  </w:style>
  <w:style w:type="paragraph" w:customStyle="1" w:styleId="31">
    <w:name w:val="Указатель3"/>
    <w:basedOn w:val="a"/>
    <w:rsid w:val="003711BD"/>
    <w:pPr>
      <w:suppressLineNumbers/>
    </w:pPr>
    <w:rPr>
      <w:rFonts w:ascii="Arial" w:hAnsi="Arial" w:cs="Mangal"/>
    </w:rPr>
  </w:style>
  <w:style w:type="paragraph" w:customStyle="1" w:styleId="21">
    <w:name w:val="Название2"/>
    <w:basedOn w:val="a"/>
    <w:rsid w:val="003711BD"/>
    <w:pPr>
      <w:suppressLineNumbers/>
      <w:spacing w:before="120" w:after="120"/>
    </w:pPr>
    <w:rPr>
      <w:rFonts w:ascii="Arial" w:hAnsi="Arial" w:cs="Mangal"/>
      <w:i/>
      <w:iCs/>
      <w:sz w:val="20"/>
    </w:rPr>
  </w:style>
  <w:style w:type="paragraph" w:customStyle="1" w:styleId="22">
    <w:name w:val="Указатель2"/>
    <w:basedOn w:val="a"/>
    <w:rsid w:val="003711BD"/>
    <w:pPr>
      <w:suppressLineNumbers/>
    </w:pPr>
    <w:rPr>
      <w:rFonts w:ascii="Arial" w:hAnsi="Arial" w:cs="Mangal"/>
    </w:rPr>
  </w:style>
  <w:style w:type="paragraph" w:customStyle="1" w:styleId="12">
    <w:name w:val="Название1"/>
    <w:basedOn w:val="a"/>
    <w:rsid w:val="003711BD"/>
    <w:pPr>
      <w:suppressLineNumbers/>
      <w:spacing w:before="120" w:after="120"/>
    </w:pPr>
    <w:rPr>
      <w:rFonts w:ascii="Arial" w:hAnsi="Arial" w:cs="Mangal"/>
      <w:i/>
      <w:iCs/>
      <w:sz w:val="20"/>
    </w:rPr>
  </w:style>
  <w:style w:type="paragraph" w:customStyle="1" w:styleId="13">
    <w:name w:val="Указатель1"/>
    <w:basedOn w:val="a"/>
    <w:rsid w:val="003711BD"/>
    <w:pPr>
      <w:suppressLineNumbers/>
    </w:pPr>
    <w:rPr>
      <w:rFonts w:ascii="Arial" w:hAnsi="Arial" w:cs="Mangal"/>
    </w:rPr>
  </w:style>
  <w:style w:type="paragraph" w:customStyle="1" w:styleId="210">
    <w:name w:val="Основной текст 21"/>
    <w:basedOn w:val="a"/>
    <w:rsid w:val="003711BD"/>
    <w:rPr>
      <w:sz w:val="28"/>
      <w:szCs w:val="20"/>
    </w:rPr>
  </w:style>
  <w:style w:type="paragraph" w:customStyle="1" w:styleId="a9">
    <w:name w:val="Содержимое таблицы"/>
    <w:basedOn w:val="a"/>
    <w:rsid w:val="003711BD"/>
    <w:pPr>
      <w:suppressLineNumbers/>
    </w:pPr>
  </w:style>
  <w:style w:type="paragraph" w:customStyle="1" w:styleId="aa">
    <w:name w:val="Заголовок таблицы"/>
    <w:basedOn w:val="a9"/>
    <w:rsid w:val="003711BD"/>
    <w:pPr>
      <w:jc w:val="center"/>
    </w:pPr>
    <w:rPr>
      <w:b/>
      <w:bCs/>
    </w:rPr>
  </w:style>
  <w:style w:type="paragraph" w:styleId="ab">
    <w:name w:val="No Spacing"/>
    <w:qFormat/>
    <w:rsid w:val="003711BD"/>
    <w:pPr>
      <w:suppressAutoHyphens/>
    </w:pPr>
    <w:rPr>
      <w:rFonts w:eastAsia="MS Mincho"/>
      <w:sz w:val="28"/>
      <w:szCs w:val="28"/>
      <w:lang w:eastAsia="ar-SA"/>
    </w:rPr>
  </w:style>
  <w:style w:type="paragraph" w:styleId="ac">
    <w:name w:val="List Paragraph"/>
    <w:basedOn w:val="a"/>
    <w:uiPriority w:val="34"/>
    <w:qFormat/>
    <w:rsid w:val="003711BD"/>
    <w:pPr>
      <w:suppressAutoHyphens w:val="0"/>
      <w:spacing w:before="280" w:after="280"/>
    </w:pPr>
  </w:style>
  <w:style w:type="paragraph" w:styleId="ad">
    <w:name w:val="Balloon Text"/>
    <w:basedOn w:val="a"/>
    <w:rsid w:val="003711BD"/>
    <w:rPr>
      <w:rFonts w:ascii="Tahoma" w:hAnsi="Tahoma" w:cs="Tahoma"/>
      <w:sz w:val="16"/>
      <w:szCs w:val="16"/>
    </w:rPr>
  </w:style>
  <w:style w:type="table" w:styleId="ae">
    <w:name w:val="Table Grid"/>
    <w:basedOn w:val="a1"/>
    <w:uiPriority w:val="59"/>
    <w:rsid w:val="000F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8E5654"/>
    <w:pPr>
      <w:tabs>
        <w:tab w:val="center" w:pos="4677"/>
        <w:tab w:val="right" w:pos="9355"/>
      </w:tabs>
    </w:pPr>
  </w:style>
  <w:style w:type="character" w:customStyle="1" w:styleId="af0">
    <w:name w:val="Верхний колонтитул Знак"/>
    <w:basedOn w:val="a0"/>
    <w:link w:val="af"/>
    <w:uiPriority w:val="99"/>
    <w:semiHidden/>
    <w:rsid w:val="008E5654"/>
    <w:rPr>
      <w:sz w:val="24"/>
      <w:szCs w:val="24"/>
      <w:lang w:eastAsia="ar-SA"/>
    </w:rPr>
  </w:style>
  <w:style w:type="paragraph" w:styleId="af1">
    <w:name w:val="footer"/>
    <w:basedOn w:val="a"/>
    <w:link w:val="af2"/>
    <w:uiPriority w:val="99"/>
    <w:semiHidden/>
    <w:unhideWhenUsed/>
    <w:rsid w:val="008E5654"/>
    <w:pPr>
      <w:tabs>
        <w:tab w:val="center" w:pos="4677"/>
        <w:tab w:val="right" w:pos="9355"/>
      </w:tabs>
    </w:pPr>
  </w:style>
  <w:style w:type="character" w:customStyle="1" w:styleId="af2">
    <w:name w:val="Нижний колонтитул Знак"/>
    <w:basedOn w:val="a0"/>
    <w:link w:val="af1"/>
    <w:uiPriority w:val="99"/>
    <w:semiHidden/>
    <w:rsid w:val="008E5654"/>
    <w:rPr>
      <w:sz w:val="24"/>
      <w:szCs w:val="24"/>
      <w:lang w:eastAsia="ar-SA"/>
    </w:rPr>
  </w:style>
  <w:style w:type="character" w:styleId="af3">
    <w:name w:val="annotation reference"/>
    <w:basedOn w:val="a0"/>
    <w:uiPriority w:val="99"/>
    <w:semiHidden/>
    <w:unhideWhenUsed/>
    <w:rsid w:val="00A11875"/>
    <w:rPr>
      <w:sz w:val="16"/>
      <w:szCs w:val="16"/>
    </w:rPr>
  </w:style>
  <w:style w:type="paragraph" w:styleId="af4">
    <w:name w:val="annotation text"/>
    <w:basedOn w:val="a"/>
    <w:link w:val="af5"/>
    <w:uiPriority w:val="99"/>
    <w:semiHidden/>
    <w:unhideWhenUsed/>
    <w:rsid w:val="00A11875"/>
    <w:rPr>
      <w:sz w:val="20"/>
      <w:szCs w:val="20"/>
    </w:rPr>
  </w:style>
  <w:style w:type="character" w:customStyle="1" w:styleId="af5">
    <w:name w:val="Текст примечания Знак"/>
    <w:basedOn w:val="a0"/>
    <w:link w:val="af4"/>
    <w:uiPriority w:val="99"/>
    <w:semiHidden/>
    <w:rsid w:val="00A11875"/>
    <w:rPr>
      <w:lang w:eastAsia="ar-SA"/>
    </w:rPr>
  </w:style>
  <w:style w:type="paragraph" w:styleId="af6">
    <w:name w:val="annotation subject"/>
    <w:basedOn w:val="af4"/>
    <w:next w:val="af4"/>
    <w:link w:val="af7"/>
    <w:uiPriority w:val="99"/>
    <w:semiHidden/>
    <w:unhideWhenUsed/>
    <w:rsid w:val="00A11875"/>
    <w:rPr>
      <w:b/>
      <w:bCs/>
    </w:rPr>
  </w:style>
  <w:style w:type="character" w:customStyle="1" w:styleId="af7">
    <w:name w:val="Тема примечания Знак"/>
    <w:basedOn w:val="af5"/>
    <w:link w:val="af6"/>
    <w:uiPriority w:val="99"/>
    <w:semiHidden/>
    <w:rsid w:val="00A11875"/>
    <w:rPr>
      <w:b/>
      <w:bCs/>
      <w:lang w:eastAsia="ar-SA"/>
    </w:rPr>
  </w:style>
  <w:style w:type="paragraph" w:customStyle="1" w:styleId="Default">
    <w:name w:val="Default"/>
    <w:rsid w:val="005F7670"/>
    <w:pPr>
      <w:autoSpaceDE w:val="0"/>
      <w:autoSpaceDN w:val="0"/>
      <w:adjustRightInd w:val="0"/>
    </w:pPr>
    <w:rPr>
      <w:color w:val="000000"/>
      <w:sz w:val="24"/>
      <w:szCs w:val="24"/>
    </w:rPr>
  </w:style>
  <w:style w:type="paragraph" w:styleId="af8">
    <w:name w:val="Normal (Web)"/>
    <w:basedOn w:val="a"/>
    <w:uiPriority w:val="99"/>
    <w:unhideWhenUsed/>
    <w:rsid w:val="005E0EDF"/>
    <w:pPr>
      <w:suppressAutoHyphens w:val="0"/>
      <w:spacing w:before="100" w:beforeAutospacing="1" w:after="100" w:afterAutospacing="1"/>
    </w:pPr>
    <w:rPr>
      <w:lang w:eastAsia="ru-RU"/>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1117C"/>
    <w:pPr>
      <w:suppressAutoHyphens w:val="0"/>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BD"/>
    <w:pPr>
      <w:suppressAutoHyphens/>
    </w:pPr>
    <w:rPr>
      <w:sz w:val="24"/>
      <w:szCs w:val="24"/>
      <w:lang w:eastAsia="ar-SA"/>
    </w:rPr>
  </w:style>
  <w:style w:type="paragraph" w:styleId="1">
    <w:name w:val="heading 1"/>
    <w:basedOn w:val="a"/>
    <w:next w:val="a"/>
    <w:qFormat/>
    <w:rsid w:val="003711BD"/>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3711BD"/>
    <w:pPr>
      <w:keepNext/>
      <w:tabs>
        <w:tab w:val="num" w:pos="0"/>
      </w:tabs>
      <w:ind w:left="576" w:hanging="576"/>
      <w:jc w:val="right"/>
      <w:outlineLvl w:val="1"/>
    </w:pPr>
    <w:rPr>
      <w:sz w:val="28"/>
    </w:rPr>
  </w:style>
  <w:style w:type="paragraph" w:styleId="5">
    <w:name w:val="heading 5"/>
    <w:basedOn w:val="a"/>
    <w:next w:val="a"/>
    <w:qFormat/>
    <w:rsid w:val="003711B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711BD"/>
    <w:rPr>
      <w:rFonts w:ascii="Symbol" w:hAnsi="Symbol"/>
      <w:sz w:val="20"/>
    </w:rPr>
  </w:style>
  <w:style w:type="character" w:customStyle="1" w:styleId="WW8Num2z1">
    <w:name w:val="WW8Num2z1"/>
    <w:rsid w:val="003711BD"/>
    <w:rPr>
      <w:b w:val="0"/>
    </w:rPr>
  </w:style>
  <w:style w:type="character" w:customStyle="1" w:styleId="WW8Num2z2">
    <w:name w:val="WW8Num2z2"/>
    <w:rsid w:val="003711BD"/>
    <w:rPr>
      <w:rFonts w:ascii="Wingdings" w:hAnsi="Wingdings"/>
      <w:sz w:val="20"/>
    </w:rPr>
  </w:style>
  <w:style w:type="character" w:customStyle="1" w:styleId="WW8Num3z0">
    <w:name w:val="WW8Num3z0"/>
    <w:rsid w:val="003711BD"/>
    <w:rPr>
      <w:rFonts w:ascii="Symbol" w:hAnsi="Symbol"/>
      <w:sz w:val="20"/>
    </w:rPr>
  </w:style>
  <w:style w:type="character" w:customStyle="1" w:styleId="WW8Num3z1">
    <w:name w:val="WW8Num3z1"/>
    <w:rsid w:val="003711BD"/>
    <w:rPr>
      <w:rFonts w:ascii="Courier New" w:hAnsi="Courier New"/>
      <w:sz w:val="20"/>
    </w:rPr>
  </w:style>
  <w:style w:type="character" w:customStyle="1" w:styleId="WW8Num3z2">
    <w:name w:val="WW8Num3z2"/>
    <w:rsid w:val="003711BD"/>
    <w:rPr>
      <w:rFonts w:ascii="Wingdings" w:hAnsi="Wingdings"/>
      <w:sz w:val="20"/>
    </w:rPr>
  </w:style>
  <w:style w:type="character" w:customStyle="1" w:styleId="WW8Num4z0">
    <w:name w:val="WW8Num4z0"/>
    <w:rsid w:val="003711BD"/>
    <w:rPr>
      <w:rFonts w:ascii="Symbol" w:hAnsi="Symbol"/>
      <w:sz w:val="20"/>
    </w:rPr>
  </w:style>
  <w:style w:type="character" w:customStyle="1" w:styleId="WW8Num4z1">
    <w:name w:val="WW8Num4z1"/>
    <w:rsid w:val="003711BD"/>
    <w:rPr>
      <w:rFonts w:ascii="Courier New" w:hAnsi="Courier New"/>
      <w:sz w:val="20"/>
    </w:rPr>
  </w:style>
  <w:style w:type="character" w:customStyle="1" w:styleId="WW8Num4z2">
    <w:name w:val="WW8Num4z2"/>
    <w:rsid w:val="003711BD"/>
    <w:rPr>
      <w:rFonts w:ascii="Wingdings" w:hAnsi="Wingdings"/>
      <w:sz w:val="20"/>
    </w:rPr>
  </w:style>
  <w:style w:type="character" w:customStyle="1" w:styleId="6">
    <w:name w:val="Основной шрифт абзаца6"/>
    <w:rsid w:val="003711BD"/>
  </w:style>
  <w:style w:type="character" w:customStyle="1" w:styleId="50">
    <w:name w:val="Основной шрифт абзаца5"/>
    <w:rsid w:val="003711BD"/>
  </w:style>
  <w:style w:type="character" w:customStyle="1" w:styleId="4">
    <w:name w:val="Основной шрифт абзаца4"/>
    <w:rsid w:val="003711BD"/>
  </w:style>
  <w:style w:type="character" w:customStyle="1" w:styleId="3">
    <w:name w:val="Основной шрифт абзаца3"/>
    <w:rsid w:val="003711BD"/>
  </w:style>
  <w:style w:type="character" w:customStyle="1" w:styleId="Absatz-Standardschriftart">
    <w:name w:val="Absatz-Standardschriftart"/>
    <w:rsid w:val="003711BD"/>
  </w:style>
  <w:style w:type="character" w:customStyle="1" w:styleId="WW8Num6z0">
    <w:name w:val="WW8Num6z0"/>
    <w:rsid w:val="003711BD"/>
    <w:rPr>
      <w:rFonts w:ascii="Wingdings" w:hAnsi="Wingdings"/>
    </w:rPr>
  </w:style>
  <w:style w:type="character" w:customStyle="1" w:styleId="WW8Num6z1">
    <w:name w:val="WW8Num6z1"/>
    <w:rsid w:val="003711BD"/>
    <w:rPr>
      <w:rFonts w:ascii="Courier New" w:hAnsi="Courier New" w:cs="Courier New"/>
    </w:rPr>
  </w:style>
  <w:style w:type="character" w:customStyle="1" w:styleId="WW8Num6z3">
    <w:name w:val="WW8Num6z3"/>
    <w:rsid w:val="003711BD"/>
    <w:rPr>
      <w:rFonts w:ascii="Symbol" w:hAnsi="Symbol"/>
    </w:rPr>
  </w:style>
  <w:style w:type="character" w:customStyle="1" w:styleId="WW8Num7z0">
    <w:name w:val="WW8Num7z0"/>
    <w:rsid w:val="003711BD"/>
    <w:rPr>
      <w:rFonts w:eastAsia="MS Mincho"/>
      <w:b/>
    </w:rPr>
  </w:style>
  <w:style w:type="character" w:customStyle="1" w:styleId="WW8Num7z1">
    <w:name w:val="WW8Num7z1"/>
    <w:rsid w:val="003711BD"/>
    <w:rPr>
      <w:rFonts w:eastAsia="MS Mincho"/>
    </w:rPr>
  </w:style>
  <w:style w:type="character" w:customStyle="1" w:styleId="WW8Num10z0">
    <w:name w:val="WW8Num10z0"/>
    <w:rsid w:val="003711BD"/>
    <w:rPr>
      <w:rFonts w:ascii="Symbol" w:hAnsi="Symbol"/>
      <w:sz w:val="20"/>
    </w:rPr>
  </w:style>
  <w:style w:type="character" w:customStyle="1" w:styleId="WW8Num10z1">
    <w:name w:val="WW8Num10z1"/>
    <w:rsid w:val="003711BD"/>
    <w:rPr>
      <w:rFonts w:ascii="Courier New" w:hAnsi="Courier New"/>
      <w:sz w:val="20"/>
    </w:rPr>
  </w:style>
  <w:style w:type="character" w:customStyle="1" w:styleId="WW8Num10z2">
    <w:name w:val="WW8Num10z2"/>
    <w:rsid w:val="003711BD"/>
    <w:rPr>
      <w:rFonts w:ascii="Wingdings" w:hAnsi="Wingdings"/>
      <w:sz w:val="20"/>
    </w:rPr>
  </w:style>
  <w:style w:type="character" w:customStyle="1" w:styleId="20">
    <w:name w:val="Основной шрифт абзаца2"/>
    <w:rsid w:val="003711BD"/>
  </w:style>
  <w:style w:type="character" w:customStyle="1" w:styleId="WW8Num1z0">
    <w:name w:val="WW8Num1z0"/>
    <w:rsid w:val="003711BD"/>
    <w:rPr>
      <w:rFonts w:ascii="Wingdings" w:hAnsi="Wingdings"/>
    </w:rPr>
  </w:style>
  <w:style w:type="character" w:customStyle="1" w:styleId="WW8Num1z1">
    <w:name w:val="WW8Num1z1"/>
    <w:rsid w:val="003711BD"/>
    <w:rPr>
      <w:rFonts w:ascii="Courier New" w:hAnsi="Courier New" w:cs="Courier New"/>
    </w:rPr>
  </w:style>
  <w:style w:type="character" w:customStyle="1" w:styleId="WW8Num1z3">
    <w:name w:val="WW8Num1z3"/>
    <w:rsid w:val="003711BD"/>
    <w:rPr>
      <w:rFonts w:ascii="Symbol" w:hAnsi="Symbol"/>
    </w:rPr>
  </w:style>
  <w:style w:type="character" w:customStyle="1" w:styleId="10">
    <w:name w:val="Основной шрифт абзаца1"/>
    <w:rsid w:val="003711BD"/>
  </w:style>
  <w:style w:type="character" w:styleId="a3">
    <w:name w:val="Hyperlink"/>
    <w:rsid w:val="003711BD"/>
    <w:rPr>
      <w:color w:val="0000FF"/>
      <w:u w:val="single"/>
    </w:rPr>
  </w:style>
  <w:style w:type="character" w:customStyle="1" w:styleId="apple-converted-space">
    <w:name w:val="apple-converted-space"/>
    <w:rsid w:val="003711BD"/>
  </w:style>
  <w:style w:type="character" w:customStyle="1" w:styleId="51">
    <w:name w:val="Заголовок 5 Знак"/>
    <w:rsid w:val="003711BD"/>
    <w:rPr>
      <w:rFonts w:ascii="Calibri" w:eastAsia="Times New Roman" w:hAnsi="Calibri" w:cs="Times New Roman"/>
      <w:b/>
      <w:bCs/>
      <w:i/>
      <w:iCs/>
      <w:sz w:val="26"/>
      <w:szCs w:val="26"/>
    </w:rPr>
  </w:style>
  <w:style w:type="character" w:customStyle="1" w:styleId="a4">
    <w:name w:val="Основной текст Знак"/>
    <w:rsid w:val="003711BD"/>
    <w:rPr>
      <w:sz w:val="24"/>
      <w:szCs w:val="24"/>
    </w:rPr>
  </w:style>
  <w:style w:type="character" w:styleId="a5">
    <w:name w:val="Strong"/>
    <w:qFormat/>
    <w:rsid w:val="003711BD"/>
    <w:rPr>
      <w:b/>
      <w:bCs/>
    </w:rPr>
  </w:style>
  <w:style w:type="character" w:customStyle="1" w:styleId="a6">
    <w:name w:val="Текст выноски Знак"/>
    <w:rsid w:val="003711BD"/>
    <w:rPr>
      <w:rFonts w:ascii="Tahoma" w:hAnsi="Tahoma" w:cs="Tahoma"/>
      <w:sz w:val="16"/>
      <w:szCs w:val="16"/>
    </w:rPr>
  </w:style>
  <w:style w:type="paragraph" w:customStyle="1" w:styleId="11">
    <w:name w:val="Заголовок1"/>
    <w:basedOn w:val="a"/>
    <w:next w:val="a7"/>
    <w:rsid w:val="003711BD"/>
    <w:pPr>
      <w:keepNext/>
      <w:spacing w:before="240" w:after="120"/>
    </w:pPr>
    <w:rPr>
      <w:rFonts w:ascii="Arial" w:eastAsia="Microsoft YaHei" w:hAnsi="Arial" w:cs="Mangal"/>
      <w:sz w:val="28"/>
      <w:szCs w:val="28"/>
    </w:rPr>
  </w:style>
  <w:style w:type="paragraph" w:styleId="a7">
    <w:name w:val="Body Text"/>
    <w:basedOn w:val="a"/>
    <w:rsid w:val="003711BD"/>
    <w:pPr>
      <w:spacing w:after="120"/>
    </w:pPr>
  </w:style>
  <w:style w:type="paragraph" w:styleId="a8">
    <w:name w:val="List"/>
    <w:basedOn w:val="a7"/>
    <w:rsid w:val="003711BD"/>
    <w:rPr>
      <w:rFonts w:ascii="Arial" w:hAnsi="Arial" w:cs="Mangal"/>
    </w:rPr>
  </w:style>
  <w:style w:type="paragraph" w:customStyle="1" w:styleId="60">
    <w:name w:val="Название6"/>
    <w:basedOn w:val="a"/>
    <w:rsid w:val="003711BD"/>
    <w:pPr>
      <w:suppressLineNumbers/>
      <w:spacing w:before="120" w:after="120"/>
    </w:pPr>
    <w:rPr>
      <w:rFonts w:ascii="Arial" w:hAnsi="Arial" w:cs="Mangal"/>
      <w:i/>
      <w:iCs/>
      <w:sz w:val="20"/>
    </w:rPr>
  </w:style>
  <w:style w:type="paragraph" w:customStyle="1" w:styleId="61">
    <w:name w:val="Указатель6"/>
    <w:basedOn w:val="a"/>
    <w:rsid w:val="003711BD"/>
    <w:pPr>
      <w:suppressLineNumbers/>
    </w:pPr>
    <w:rPr>
      <w:rFonts w:ascii="Arial" w:hAnsi="Arial" w:cs="Mangal"/>
    </w:rPr>
  </w:style>
  <w:style w:type="paragraph" w:customStyle="1" w:styleId="52">
    <w:name w:val="Название5"/>
    <w:basedOn w:val="a"/>
    <w:rsid w:val="003711BD"/>
    <w:pPr>
      <w:suppressLineNumbers/>
      <w:spacing w:before="120" w:after="120"/>
    </w:pPr>
    <w:rPr>
      <w:rFonts w:ascii="Arial" w:hAnsi="Arial" w:cs="Mangal"/>
      <w:i/>
      <w:iCs/>
      <w:sz w:val="20"/>
    </w:rPr>
  </w:style>
  <w:style w:type="paragraph" w:customStyle="1" w:styleId="53">
    <w:name w:val="Указатель5"/>
    <w:basedOn w:val="a"/>
    <w:rsid w:val="003711BD"/>
    <w:pPr>
      <w:suppressLineNumbers/>
    </w:pPr>
    <w:rPr>
      <w:rFonts w:ascii="Arial" w:hAnsi="Arial" w:cs="Mangal"/>
    </w:rPr>
  </w:style>
  <w:style w:type="paragraph" w:customStyle="1" w:styleId="40">
    <w:name w:val="Название4"/>
    <w:basedOn w:val="a"/>
    <w:rsid w:val="003711BD"/>
    <w:pPr>
      <w:suppressLineNumbers/>
      <w:spacing w:before="120" w:after="120"/>
    </w:pPr>
    <w:rPr>
      <w:rFonts w:ascii="Arial" w:hAnsi="Arial" w:cs="Mangal"/>
      <w:i/>
      <w:iCs/>
      <w:sz w:val="20"/>
    </w:rPr>
  </w:style>
  <w:style w:type="paragraph" w:customStyle="1" w:styleId="41">
    <w:name w:val="Указатель4"/>
    <w:basedOn w:val="a"/>
    <w:rsid w:val="003711BD"/>
    <w:pPr>
      <w:suppressLineNumbers/>
    </w:pPr>
    <w:rPr>
      <w:rFonts w:ascii="Arial" w:hAnsi="Arial" w:cs="Mangal"/>
    </w:rPr>
  </w:style>
  <w:style w:type="paragraph" w:customStyle="1" w:styleId="30">
    <w:name w:val="Название3"/>
    <w:basedOn w:val="a"/>
    <w:rsid w:val="003711BD"/>
    <w:pPr>
      <w:suppressLineNumbers/>
      <w:spacing w:before="120" w:after="120"/>
    </w:pPr>
    <w:rPr>
      <w:rFonts w:ascii="Arial" w:hAnsi="Arial" w:cs="Mangal"/>
      <w:i/>
      <w:iCs/>
      <w:sz w:val="20"/>
    </w:rPr>
  </w:style>
  <w:style w:type="paragraph" w:customStyle="1" w:styleId="31">
    <w:name w:val="Указатель3"/>
    <w:basedOn w:val="a"/>
    <w:rsid w:val="003711BD"/>
    <w:pPr>
      <w:suppressLineNumbers/>
    </w:pPr>
    <w:rPr>
      <w:rFonts w:ascii="Arial" w:hAnsi="Arial" w:cs="Mangal"/>
    </w:rPr>
  </w:style>
  <w:style w:type="paragraph" w:customStyle="1" w:styleId="21">
    <w:name w:val="Название2"/>
    <w:basedOn w:val="a"/>
    <w:rsid w:val="003711BD"/>
    <w:pPr>
      <w:suppressLineNumbers/>
      <w:spacing w:before="120" w:after="120"/>
    </w:pPr>
    <w:rPr>
      <w:rFonts w:ascii="Arial" w:hAnsi="Arial" w:cs="Mangal"/>
      <w:i/>
      <w:iCs/>
      <w:sz w:val="20"/>
    </w:rPr>
  </w:style>
  <w:style w:type="paragraph" w:customStyle="1" w:styleId="22">
    <w:name w:val="Указатель2"/>
    <w:basedOn w:val="a"/>
    <w:rsid w:val="003711BD"/>
    <w:pPr>
      <w:suppressLineNumbers/>
    </w:pPr>
    <w:rPr>
      <w:rFonts w:ascii="Arial" w:hAnsi="Arial" w:cs="Mangal"/>
    </w:rPr>
  </w:style>
  <w:style w:type="paragraph" w:customStyle="1" w:styleId="12">
    <w:name w:val="Название1"/>
    <w:basedOn w:val="a"/>
    <w:rsid w:val="003711BD"/>
    <w:pPr>
      <w:suppressLineNumbers/>
      <w:spacing w:before="120" w:after="120"/>
    </w:pPr>
    <w:rPr>
      <w:rFonts w:ascii="Arial" w:hAnsi="Arial" w:cs="Mangal"/>
      <w:i/>
      <w:iCs/>
      <w:sz w:val="20"/>
    </w:rPr>
  </w:style>
  <w:style w:type="paragraph" w:customStyle="1" w:styleId="13">
    <w:name w:val="Указатель1"/>
    <w:basedOn w:val="a"/>
    <w:rsid w:val="003711BD"/>
    <w:pPr>
      <w:suppressLineNumbers/>
    </w:pPr>
    <w:rPr>
      <w:rFonts w:ascii="Arial" w:hAnsi="Arial" w:cs="Mangal"/>
    </w:rPr>
  </w:style>
  <w:style w:type="paragraph" w:customStyle="1" w:styleId="210">
    <w:name w:val="Основной текст 21"/>
    <w:basedOn w:val="a"/>
    <w:rsid w:val="003711BD"/>
    <w:rPr>
      <w:sz w:val="28"/>
      <w:szCs w:val="20"/>
    </w:rPr>
  </w:style>
  <w:style w:type="paragraph" w:customStyle="1" w:styleId="a9">
    <w:name w:val="Содержимое таблицы"/>
    <w:basedOn w:val="a"/>
    <w:rsid w:val="003711BD"/>
    <w:pPr>
      <w:suppressLineNumbers/>
    </w:pPr>
  </w:style>
  <w:style w:type="paragraph" w:customStyle="1" w:styleId="aa">
    <w:name w:val="Заголовок таблицы"/>
    <w:basedOn w:val="a9"/>
    <w:rsid w:val="003711BD"/>
    <w:pPr>
      <w:jc w:val="center"/>
    </w:pPr>
    <w:rPr>
      <w:b/>
      <w:bCs/>
    </w:rPr>
  </w:style>
  <w:style w:type="paragraph" w:styleId="ab">
    <w:name w:val="No Spacing"/>
    <w:qFormat/>
    <w:rsid w:val="003711BD"/>
    <w:pPr>
      <w:suppressAutoHyphens/>
    </w:pPr>
    <w:rPr>
      <w:rFonts w:eastAsia="MS Mincho"/>
      <w:sz w:val="28"/>
      <w:szCs w:val="28"/>
      <w:lang w:eastAsia="ar-SA"/>
    </w:rPr>
  </w:style>
  <w:style w:type="paragraph" w:styleId="ac">
    <w:name w:val="List Paragraph"/>
    <w:basedOn w:val="a"/>
    <w:uiPriority w:val="34"/>
    <w:qFormat/>
    <w:rsid w:val="003711BD"/>
    <w:pPr>
      <w:suppressAutoHyphens w:val="0"/>
      <w:spacing w:before="280" w:after="280"/>
    </w:pPr>
  </w:style>
  <w:style w:type="paragraph" w:styleId="ad">
    <w:name w:val="Balloon Text"/>
    <w:basedOn w:val="a"/>
    <w:rsid w:val="003711BD"/>
    <w:rPr>
      <w:rFonts w:ascii="Tahoma" w:hAnsi="Tahoma" w:cs="Tahoma"/>
      <w:sz w:val="16"/>
      <w:szCs w:val="16"/>
    </w:rPr>
  </w:style>
  <w:style w:type="table" w:styleId="ae">
    <w:name w:val="Table Grid"/>
    <w:basedOn w:val="a1"/>
    <w:uiPriority w:val="59"/>
    <w:rsid w:val="000F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8E5654"/>
    <w:pPr>
      <w:tabs>
        <w:tab w:val="center" w:pos="4677"/>
        <w:tab w:val="right" w:pos="9355"/>
      </w:tabs>
    </w:pPr>
  </w:style>
  <w:style w:type="character" w:customStyle="1" w:styleId="af0">
    <w:name w:val="Верхний колонтитул Знак"/>
    <w:basedOn w:val="a0"/>
    <w:link w:val="af"/>
    <w:uiPriority w:val="99"/>
    <w:semiHidden/>
    <w:rsid w:val="008E5654"/>
    <w:rPr>
      <w:sz w:val="24"/>
      <w:szCs w:val="24"/>
      <w:lang w:eastAsia="ar-SA"/>
    </w:rPr>
  </w:style>
  <w:style w:type="paragraph" w:styleId="af1">
    <w:name w:val="footer"/>
    <w:basedOn w:val="a"/>
    <w:link w:val="af2"/>
    <w:uiPriority w:val="99"/>
    <w:semiHidden/>
    <w:unhideWhenUsed/>
    <w:rsid w:val="008E5654"/>
    <w:pPr>
      <w:tabs>
        <w:tab w:val="center" w:pos="4677"/>
        <w:tab w:val="right" w:pos="9355"/>
      </w:tabs>
    </w:pPr>
  </w:style>
  <w:style w:type="character" w:customStyle="1" w:styleId="af2">
    <w:name w:val="Нижний колонтитул Знак"/>
    <w:basedOn w:val="a0"/>
    <w:link w:val="af1"/>
    <w:uiPriority w:val="99"/>
    <w:semiHidden/>
    <w:rsid w:val="008E5654"/>
    <w:rPr>
      <w:sz w:val="24"/>
      <w:szCs w:val="24"/>
      <w:lang w:eastAsia="ar-SA"/>
    </w:rPr>
  </w:style>
  <w:style w:type="character" w:styleId="af3">
    <w:name w:val="annotation reference"/>
    <w:basedOn w:val="a0"/>
    <w:uiPriority w:val="99"/>
    <w:semiHidden/>
    <w:unhideWhenUsed/>
    <w:rsid w:val="00A11875"/>
    <w:rPr>
      <w:sz w:val="16"/>
      <w:szCs w:val="16"/>
    </w:rPr>
  </w:style>
  <w:style w:type="paragraph" w:styleId="af4">
    <w:name w:val="annotation text"/>
    <w:basedOn w:val="a"/>
    <w:link w:val="af5"/>
    <w:uiPriority w:val="99"/>
    <w:semiHidden/>
    <w:unhideWhenUsed/>
    <w:rsid w:val="00A11875"/>
    <w:rPr>
      <w:sz w:val="20"/>
      <w:szCs w:val="20"/>
    </w:rPr>
  </w:style>
  <w:style w:type="character" w:customStyle="1" w:styleId="af5">
    <w:name w:val="Текст примечания Знак"/>
    <w:basedOn w:val="a0"/>
    <w:link w:val="af4"/>
    <w:uiPriority w:val="99"/>
    <w:semiHidden/>
    <w:rsid w:val="00A11875"/>
    <w:rPr>
      <w:lang w:eastAsia="ar-SA"/>
    </w:rPr>
  </w:style>
  <w:style w:type="paragraph" w:styleId="af6">
    <w:name w:val="annotation subject"/>
    <w:basedOn w:val="af4"/>
    <w:next w:val="af4"/>
    <w:link w:val="af7"/>
    <w:uiPriority w:val="99"/>
    <w:semiHidden/>
    <w:unhideWhenUsed/>
    <w:rsid w:val="00A11875"/>
    <w:rPr>
      <w:b/>
      <w:bCs/>
    </w:rPr>
  </w:style>
  <w:style w:type="character" w:customStyle="1" w:styleId="af7">
    <w:name w:val="Тема примечания Знак"/>
    <w:basedOn w:val="af5"/>
    <w:link w:val="af6"/>
    <w:uiPriority w:val="99"/>
    <w:semiHidden/>
    <w:rsid w:val="00A11875"/>
    <w:rPr>
      <w:b/>
      <w:bCs/>
      <w:lang w:eastAsia="ar-SA"/>
    </w:rPr>
  </w:style>
  <w:style w:type="paragraph" w:customStyle="1" w:styleId="Default">
    <w:name w:val="Default"/>
    <w:rsid w:val="005F7670"/>
    <w:pPr>
      <w:autoSpaceDE w:val="0"/>
      <w:autoSpaceDN w:val="0"/>
      <w:adjustRightInd w:val="0"/>
    </w:pPr>
    <w:rPr>
      <w:color w:val="000000"/>
      <w:sz w:val="24"/>
      <w:szCs w:val="24"/>
    </w:rPr>
  </w:style>
  <w:style w:type="paragraph" w:styleId="af8">
    <w:name w:val="Normal (Web)"/>
    <w:basedOn w:val="a"/>
    <w:uiPriority w:val="99"/>
    <w:unhideWhenUsed/>
    <w:rsid w:val="005E0EDF"/>
    <w:pPr>
      <w:suppressAutoHyphens w:val="0"/>
      <w:spacing w:before="100" w:beforeAutospacing="1" w:after="100" w:afterAutospacing="1"/>
    </w:pPr>
    <w:rPr>
      <w:lang w:eastAsia="ru-RU"/>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1117C"/>
    <w:pPr>
      <w:suppressAutoHyphens w:val="0"/>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536326">
      <w:bodyDiv w:val="1"/>
      <w:marLeft w:val="0"/>
      <w:marRight w:val="0"/>
      <w:marTop w:val="0"/>
      <w:marBottom w:val="0"/>
      <w:divBdr>
        <w:top w:val="none" w:sz="0" w:space="0" w:color="auto"/>
        <w:left w:val="none" w:sz="0" w:space="0" w:color="auto"/>
        <w:bottom w:val="none" w:sz="0" w:space="0" w:color="auto"/>
        <w:right w:val="none" w:sz="0" w:space="0" w:color="auto"/>
      </w:divBdr>
    </w:div>
    <w:div w:id="559940889">
      <w:bodyDiv w:val="1"/>
      <w:marLeft w:val="0"/>
      <w:marRight w:val="0"/>
      <w:marTop w:val="0"/>
      <w:marBottom w:val="0"/>
      <w:divBdr>
        <w:top w:val="none" w:sz="0" w:space="0" w:color="auto"/>
        <w:left w:val="none" w:sz="0" w:space="0" w:color="auto"/>
        <w:bottom w:val="none" w:sz="0" w:space="0" w:color="auto"/>
        <w:right w:val="none" w:sz="0" w:space="0" w:color="auto"/>
      </w:divBdr>
    </w:div>
    <w:div w:id="595015726">
      <w:bodyDiv w:val="1"/>
      <w:marLeft w:val="0"/>
      <w:marRight w:val="0"/>
      <w:marTop w:val="0"/>
      <w:marBottom w:val="0"/>
      <w:divBdr>
        <w:top w:val="none" w:sz="0" w:space="0" w:color="auto"/>
        <w:left w:val="none" w:sz="0" w:space="0" w:color="auto"/>
        <w:bottom w:val="none" w:sz="0" w:space="0" w:color="auto"/>
        <w:right w:val="none" w:sz="0" w:space="0" w:color="auto"/>
      </w:divBdr>
    </w:div>
    <w:div w:id="805660161">
      <w:bodyDiv w:val="1"/>
      <w:marLeft w:val="0"/>
      <w:marRight w:val="0"/>
      <w:marTop w:val="0"/>
      <w:marBottom w:val="0"/>
      <w:divBdr>
        <w:top w:val="none" w:sz="0" w:space="0" w:color="auto"/>
        <w:left w:val="none" w:sz="0" w:space="0" w:color="auto"/>
        <w:bottom w:val="none" w:sz="0" w:space="0" w:color="auto"/>
        <w:right w:val="none" w:sz="0" w:space="0" w:color="auto"/>
      </w:divBdr>
    </w:div>
    <w:div w:id="1041780039">
      <w:bodyDiv w:val="1"/>
      <w:marLeft w:val="0"/>
      <w:marRight w:val="0"/>
      <w:marTop w:val="0"/>
      <w:marBottom w:val="0"/>
      <w:divBdr>
        <w:top w:val="none" w:sz="0" w:space="0" w:color="auto"/>
        <w:left w:val="none" w:sz="0" w:space="0" w:color="auto"/>
        <w:bottom w:val="none" w:sz="0" w:space="0" w:color="auto"/>
        <w:right w:val="none" w:sz="0" w:space="0" w:color="auto"/>
      </w:divBdr>
      <w:divsChild>
        <w:div w:id="328947202">
          <w:marLeft w:val="0"/>
          <w:marRight w:val="0"/>
          <w:marTop w:val="0"/>
          <w:marBottom w:val="0"/>
          <w:divBdr>
            <w:top w:val="none" w:sz="0" w:space="0" w:color="auto"/>
            <w:left w:val="none" w:sz="0" w:space="0" w:color="auto"/>
            <w:bottom w:val="none" w:sz="0" w:space="0" w:color="auto"/>
            <w:right w:val="none" w:sz="0" w:space="0" w:color="auto"/>
          </w:divBdr>
          <w:divsChild>
            <w:div w:id="1562911625">
              <w:marLeft w:val="0"/>
              <w:marRight w:val="0"/>
              <w:marTop w:val="0"/>
              <w:marBottom w:val="0"/>
              <w:divBdr>
                <w:top w:val="none" w:sz="0" w:space="0" w:color="auto"/>
                <w:left w:val="none" w:sz="0" w:space="0" w:color="auto"/>
                <w:bottom w:val="none" w:sz="0" w:space="0" w:color="auto"/>
                <w:right w:val="none" w:sz="0" w:space="0" w:color="auto"/>
              </w:divBdr>
            </w:div>
            <w:div w:id="16382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50994">
      <w:bodyDiv w:val="1"/>
      <w:marLeft w:val="0"/>
      <w:marRight w:val="0"/>
      <w:marTop w:val="0"/>
      <w:marBottom w:val="0"/>
      <w:divBdr>
        <w:top w:val="none" w:sz="0" w:space="0" w:color="auto"/>
        <w:left w:val="none" w:sz="0" w:space="0" w:color="auto"/>
        <w:bottom w:val="none" w:sz="0" w:space="0" w:color="auto"/>
        <w:right w:val="none" w:sz="0" w:space="0" w:color="auto"/>
      </w:divBdr>
    </w:div>
    <w:div w:id="1842963174">
      <w:bodyDiv w:val="1"/>
      <w:marLeft w:val="0"/>
      <w:marRight w:val="0"/>
      <w:marTop w:val="0"/>
      <w:marBottom w:val="0"/>
      <w:divBdr>
        <w:top w:val="none" w:sz="0" w:space="0" w:color="auto"/>
        <w:left w:val="none" w:sz="0" w:space="0" w:color="auto"/>
        <w:bottom w:val="none" w:sz="0" w:space="0" w:color="auto"/>
        <w:right w:val="none" w:sz="0" w:space="0" w:color="auto"/>
      </w:divBdr>
    </w:div>
    <w:div w:id="212704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54B1-1B8E-42C9-BE5C-4E61965B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151</Words>
  <Characters>864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1013</CharactersWithSpaces>
  <SharedDoc>false</SharedDoc>
  <HLinks>
    <vt:vector size="6" baseType="variant">
      <vt:variant>
        <vt:i4>5898357</vt:i4>
      </vt:variant>
      <vt:variant>
        <vt:i4>0</vt:i4>
      </vt:variant>
      <vt:variant>
        <vt:i4>0</vt:i4>
      </vt:variant>
      <vt:variant>
        <vt:i4>5</vt:i4>
      </vt:variant>
      <vt:variant>
        <vt:lpwstr>mailto:rcvr2014@mail.ru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7</cp:revision>
  <cp:lastPrinted>2018-07-19T10:10:00Z</cp:lastPrinted>
  <dcterms:created xsi:type="dcterms:W3CDTF">2020-08-19T06:21:00Z</dcterms:created>
  <dcterms:modified xsi:type="dcterms:W3CDTF">2021-10-04T10:33:00Z</dcterms:modified>
</cp:coreProperties>
</file>